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5566A" w14:textId="77777777" w:rsidR="00B13DB6" w:rsidRPr="002204EE" w:rsidRDefault="00B13DB6" w:rsidP="00B13DB6">
      <w:pPr>
        <w:spacing w:line="23" w:lineRule="atLeast"/>
        <w:ind w:left="5664"/>
        <w:jc w:val="right"/>
        <w:rPr>
          <w:rFonts w:cs="Arial"/>
          <w:b/>
          <w:sz w:val="18"/>
          <w:szCs w:val="18"/>
          <w:lang w:eastAsia="ar-SA"/>
        </w:rPr>
      </w:pPr>
      <w:r w:rsidRPr="002204EE">
        <w:rPr>
          <w:rFonts w:cs="Arial"/>
          <w:b/>
          <w:sz w:val="18"/>
          <w:szCs w:val="18"/>
          <w:lang w:eastAsia="ar-SA"/>
        </w:rPr>
        <w:t>Załącznik nr 2 do zapytania cenowego</w:t>
      </w:r>
    </w:p>
    <w:p w14:paraId="2C40F434" w14:textId="77777777" w:rsidR="00B13DB6" w:rsidRPr="002204EE" w:rsidRDefault="00B13DB6" w:rsidP="00B073B9">
      <w:pPr>
        <w:spacing w:after="360"/>
        <w:jc w:val="center"/>
      </w:pPr>
      <w:r w:rsidRPr="002204EE">
        <w:rPr>
          <w:rFonts w:eastAsia="Arial" w:cs="Arial"/>
          <w:b/>
          <w:szCs w:val="20"/>
          <w:lang w:eastAsia="ar-SA"/>
        </w:rPr>
        <w:t xml:space="preserve"> </w:t>
      </w:r>
      <w:r w:rsidRPr="002204EE">
        <w:rPr>
          <w:rFonts w:cs="Arial"/>
          <w:b/>
          <w:szCs w:val="20"/>
        </w:rPr>
        <w:t>Projekt umowy</w:t>
      </w:r>
    </w:p>
    <w:p w14:paraId="52E5449C" w14:textId="77777777" w:rsidR="00D354CC" w:rsidRPr="00650E3C" w:rsidRDefault="002F3736" w:rsidP="00D354CC">
      <w:pPr>
        <w:tabs>
          <w:tab w:val="center" w:pos="4253"/>
        </w:tabs>
        <w:spacing w:after="0"/>
        <w:ind w:right="141"/>
        <w:rPr>
          <w:rFonts w:cs="Arial"/>
          <w:szCs w:val="20"/>
        </w:rPr>
      </w:pPr>
      <w:bookmarkStart w:id="0" w:name="_Hlk114571747"/>
      <w:r w:rsidRPr="002204EE">
        <w:rPr>
          <w:rFonts w:cs="Arial"/>
          <w:szCs w:val="20"/>
        </w:rPr>
        <w:t xml:space="preserve">Zawarta </w:t>
      </w:r>
      <w:r w:rsidRPr="002204EE">
        <w:rPr>
          <w:rFonts w:cs="Arial"/>
          <w:b/>
          <w:szCs w:val="20"/>
        </w:rPr>
        <w:t>w dniu …</w:t>
      </w:r>
      <w:proofErr w:type="gramStart"/>
      <w:r w:rsidRPr="002204EE">
        <w:rPr>
          <w:rFonts w:cs="Arial"/>
          <w:b/>
          <w:szCs w:val="20"/>
        </w:rPr>
        <w:t>…….</w:t>
      </w:r>
      <w:proofErr w:type="gramEnd"/>
      <w:r w:rsidRPr="002204EE">
        <w:rPr>
          <w:rFonts w:cs="Arial"/>
          <w:b/>
          <w:szCs w:val="20"/>
        </w:rPr>
        <w:t>.20</w:t>
      </w:r>
      <w:r w:rsidR="00802317" w:rsidRPr="002204EE">
        <w:rPr>
          <w:rFonts w:cs="Arial"/>
          <w:b/>
          <w:szCs w:val="20"/>
        </w:rPr>
        <w:t>2</w:t>
      </w:r>
      <w:proofErr w:type="gramStart"/>
      <w:r w:rsidRPr="002204EE">
        <w:rPr>
          <w:rFonts w:cs="Arial"/>
          <w:b/>
          <w:szCs w:val="20"/>
        </w:rPr>
        <w:t>…….</w:t>
      </w:r>
      <w:proofErr w:type="gramEnd"/>
      <w:r w:rsidRPr="002204EE">
        <w:rPr>
          <w:rFonts w:cs="Arial"/>
          <w:b/>
          <w:szCs w:val="20"/>
        </w:rPr>
        <w:t>. </w:t>
      </w:r>
      <w:r w:rsidRPr="002204EE">
        <w:rPr>
          <w:rFonts w:cs="Arial"/>
          <w:szCs w:val="20"/>
        </w:rPr>
        <w:t>roku pomiędzy Gminą Miasta Radomia ul. Jana Kilińskiego 30, 26 – 600 Radom, NIP 7962817529, REGON 670223451 w ramach działalności</w:t>
      </w:r>
      <w:r w:rsidR="00131BCA">
        <w:rPr>
          <w:rFonts w:cs="Arial"/>
          <w:b/>
          <w:szCs w:val="20"/>
        </w:rPr>
        <w:t xml:space="preserve"> </w:t>
      </w:r>
      <w:r w:rsidR="00131BCA" w:rsidRPr="003C71ED">
        <w:rPr>
          <w:rFonts w:cs="Arial"/>
          <w:b/>
          <w:bCs/>
        </w:rPr>
        <w:t>Placów</w:t>
      </w:r>
      <w:r w:rsidR="00131BCA">
        <w:rPr>
          <w:rFonts w:cs="Arial"/>
          <w:b/>
          <w:bCs/>
        </w:rPr>
        <w:t>ki</w:t>
      </w:r>
      <w:r w:rsidR="00131BCA" w:rsidRPr="003C71ED">
        <w:rPr>
          <w:rFonts w:cs="Arial"/>
          <w:b/>
          <w:bCs/>
        </w:rPr>
        <w:t xml:space="preserve"> Opiekuńczo - Wychowawczej „</w:t>
      </w:r>
      <w:r w:rsidR="00480E07">
        <w:rPr>
          <w:rFonts w:cs="Arial"/>
          <w:b/>
          <w:bCs/>
        </w:rPr>
        <w:t>Dom dla Dzieci</w:t>
      </w:r>
      <w:r w:rsidR="00131BCA" w:rsidRPr="003C71ED">
        <w:rPr>
          <w:rFonts w:cs="Arial"/>
          <w:b/>
          <w:bCs/>
        </w:rPr>
        <w:t>”</w:t>
      </w:r>
      <w:r w:rsidR="00480E07">
        <w:rPr>
          <w:rFonts w:cs="Arial"/>
          <w:b/>
          <w:bCs/>
        </w:rPr>
        <w:t xml:space="preserve"> w Radomiu</w:t>
      </w:r>
      <w:r w:rsidR="00131BCA" w:rsidRPr="003C71ED">
        <w:rPr>
          <w:rFonts w:cs="Arial"/>
          <w:b/>
          <w:bCs/>
        </w:rPr>
        <w:t xml:space="preserve"> ul. </w:t>
      </w:r>
      <w:r w:rsidR="00480E07">
        <w:rPr>
          <w:rFonts w:cs="Arial"/>
          <w:b/>
          <w:bCs/>
        </w:rPr>
        <w:t>Różana 23A</w:t>
      </w:r>
      <w:r w:rsidRPr="002204EE">
        <w:rPr>
          <w:rFonts w:cs="Arial"/>
          <w:b/>
          <w:szCs w:val="20"/>
        </w:rPr>
        <w:t xml:space="preserve">, 26-600 Radom, </w:t>
      </w:r>
      <w:r w:rsidRPr="002204EE">
        <w:rPr>
          <w:rFonts w:cs="Arial"/>
          <w:szCs w:val="20"/>
        </w:rPr>
        <w:t xml:space="preserve">w imieniu i na rzecz, której działa </w:t>
      </w:r>
      <w:r w:rsidR="00155273">
        <w:rPr>
          <w:rFonts w:cs="Arial"/>
          <w:szCs w:val="20"/>
        </w:rPr>
        <w:t>Leszek Bartosiak</w:t>
      </w:r>
      <w:r w:rsidRPr="002204EE">
        <w:rPr>
          <w:rFonts w:cs="Arial"/>
          <w:szCs w:val="20"/>
        </w:rPr>
        <w:t xml:space="preserve"> –</w:t>
      </w:r>
      <w:r w:rsidR="00155273">
        <w:rPr>
          <w:rFonts w:cs="Arial"/>
          <w:szCs w:val="20"/>
        </w:rPr>
        <w:t xml:space="preserve"> </w:t>
      </w:r>
      <w:r w:rsidRPr="002204EE">
        <w:rPr>
          <w:rFonts w:cs="Arial"/>
          <w:szCs w:val="20"/>
        </w:rPr>
        <w:t>Dyrektor</w:t>
      </w:r>
      <w:r w:rsidR="00230B0B" w:rsidRPr="002204EE">
        <w:rPr>
          <w:rFonts w:cs="Arial"/>
          <w:szCs w:val="20"/>
        </w:rPr>
        <w:t xml:space="preserve"> Miejskiego</w:t>
      </w:r>
      <w:r w:rsidRPr="002204EE">
        <w:rPr>
          <w:rFonts w:cs="Arial"/>
          <w:szCs w:val="20"/>
        </w:rPr>
        <w:t xml:space="preserve"> Centrum Usług Wspólnych w Radomiu, z siedzibą w Radomiu, przy ul. Pułaskiego 9 – na podstawie udzielonego przez Prezydenta Miasta Radomia pełnomocnictwa </w:t>
      </w:r>
      <w:bookmarkStart w:id="1" w:name="_Hlk178332220"/>
      <w:r w:rsidR="00C43486" w:rsidRPr="00C43486">
        <w:rPr>
          <w:rFonts w:cs="Arial"/>
          <w:szCs w:val="20"/>
        </w:rPr>
        <w:t>Nr </w:t>
      </w:r>
      <w:r w:rsidR="00155273">
        <w:rPr>
          <w:rFonts w:cs="Arial"/>
          <w:szCs w:val="20"/>
        </w:rPr>
        <w:t>……</w:t>
      </w:r>
      <w:proofErr w:type="gramStart"/>
      <w:r w:rsidR="00155273">
        <w:rPr>
          <w:rFonts w:cs="Arial"/>
          <w:szCs w:val="20"/>
        </w:rPr>
        <w:t>…….</w:t>
      </w:r>
      <w:proofErr w:type="gramEnd"/>
      <w:r w:rsidR="00155273">
        <w:rPr>
          <w:rFonts w:cs="Arial"/>
          <w:szCs w:val="20"/>
        </w:rPr>
        <w:t>.</w:t>
      </w:r>
      <w:r w:rsidR="00C43486" w:rsidRPr="00C43486">
        <w:rPr>
          <w:rFonts w:cs="Arial"/>
          <w:szCs w:val="20"/>
        </w:rPr>
        <w:t>/</w:t>
      </w:r>
      <w:r w:rsidR="00155273">
        <w:rPr>
          <w:rFonts w:cs="Arial"/>
          <w:szCs w:val="20"/>
        </w:rPr>
        <w:t>…</w:t>
      </w:r>
      <w:proofErr w:type="gramStart"/>
      <w:r w:rsidR="00155273">
        <w:rPr>
          <w:rFonts w:cs="Arial"/>
          <w:szCs w:val="20"/>
        </w:rPr>
        <w:t>…….</w:t>
      </w:r>
      <w:proofErr w:type="gramEnd"/>
      <w:r w:rsidR="00155273">
        <w:rPr>
          <w:rFonts w:cs="Arial"/>
          <w:szCs w:val="20"/>
        </w:rPr>
        <w:t>.</w:t>
      </w:r>
      <w:r w:rsidR="00C43486" w:rsidRPr="00C43486">
        <w:rPr>
          <w:rFonts w:cs="Arial"/>
          <w:szCs w:val="20"/>
        </w:rPr>
        <w:t xml:space="preserve"> z dnia </w:t>
      </w:r>
      <w:r w:rsidR="00155273">
        <w:rPr>
          <w:rFonts w:cs="Arial"/>
          <w:szCs w:val="20"/>
        </w:rPr>
        <w:t>………………….</w:t>
      </w:r>
      <w:r w:rsidR="00C43486" w:rsidRPr="00C43486">
        <w:rPr>
          <w:rFonts w:cs="Arial"/>
          <w:szCs w:val="20"/>
        </w:rPr>
        <w:t xml:space="preserve"> roku</w:t>
      </w:r>
      <w:bookmarkEnd w:id="1"/>
    </w:p>
    <w:p w14:paraId="4085E6B8" w14:textId="77777777" w:rsidR="00B13DB6" w:rsidRPr="002204EE" w:rsidRDefault="00B13DB6" w:rsidP="00B13DB6">
      <w:pPr>
        <w:spacing w:line="240" w:lineRule="auto"/>
        <w:rPr>
          <w:rFonts w:cs="Arial"/>
          <w:szCs w:val="20"/>
        </w:rPr>
      </w:pPr>
      <w:r w:rsidRPr="002204EE">
        <w:rPr>
          <w:rFonts w:cs="Arial"/>
          <w:szCs w:val="20"/>
        </w:rPr>
        <w:t xml:space="preserve">zwaną w dalszej części umowy </w:t>
      </w:r>
      <w:r w:rsidRPr="002204EE">
        <w:rPr>
          <w:rFonts w:cs="Arial"/>
          <w:b/>
          <w:szCs w:val="20"/>
        </w:rPr>
        <w:t>Zamawiającym,</w:t>
      </w:r>
    </w:p>
    <w:bookmarkEnd w:id="0"/>
    <w:p w14:paraId="6BF0F6B6" w14:textId="77777777" w:rsidR="00B13DB6" w:rsidRPr="002204EE" w:rsidRDefault="00B13DB6" w:rsidP="00B13DB6">
      <w:pPr>
        <w:spacing w:line="240" w:lineRule="auto"/>
        <w:rPr>
          <w:rFonts w:cs="Arial"/>
          <w:b/>
          <w:szCs w:val="20"/>
        </w:rPr>
      </w:pPr>
      <w:r w:rsidRPr="002204EE">
        <w:rPr>
          <w:rFonts w:cs="Arial"/>
          <w:b/>
          <w:szCs w:val="20"/>
        </w:rPr>
        <w:t>a …………………………….</w:t>
      </w:r>
    </w:p>
    <w:p w14:paraId="1635841A" w14:textId="77777777" w:rsidR="00B13DB6" w:rsidRPr="002204EE" w:rsidRDefault="00B13DB6" w:rsidP="00B13DB6">
      <w:pPr>
        <w:spacing w:line="240" w:lineRule="auto"/>
        <w:rPr>
          <w:rFonts w:cs="Arial"/>
          <w:b/>
          <w:szCs w:val="20"/>
        </w:rPr>
      </w:pPr>
      <w:r w:rsidRPr="002204EE">
        <w:rPr>
          <w:rFonts w:cs="Arial"/>
          <w:b/>
          <w:szCs w:val="20"/>
        </w:rPr>
        <w:t>NIP: ……………………, Regon: ………</w:t>
      </w:r>
      <w:proofErr w:type="gramStart"/>
      <w:r w:rsidRPr="002204EE">
        <w:rPr>
          <w:rFonts w:cs="Arial"/>
          <w:b/>
          <w:szCs w:val="20"/>
        </w:rPr>
        <w:t>…….. ,</w:t>
      </w:r>
      <w:proofErr w:type="gramEnd"/>
      <w:r w:rsidRPr="002204EE">
        <w:rPr>
          <w:rFonts w:cs="Arial"/>
          <w:b/>
          <w:szCs w:val="20"/>
        </w:rPr>
        <w:t xml:space="preserve"> </w:t>
      </w:r>
    </w:p>
    <w:p w14:paraId="1E19A726" w14:textId="77777777" w:rsidR="00B13DB6" w:rsidRPr="002204EE" w:rsidRDefault="00B13DB6" w:rsidP="00B13DB6">
      <w:pPr>
        <w:spacing w:line="240" w:lineRule="auto"/>
        <w:rPr>
          <w:rFonts w:cs="Arial"/>
          <w:b/>
          <w:szCs w:val="20"/>
        </w:rPr>
      </w:pPr>
      <w:r w:rsidRPr="002204EE">
        <w:rPr>
          <w:rFonts w:cs="Arial"/>
          <w:b/>
          <w:szCs w:val="20"/>
        </w:rPr>
        <w:t>reprezentowanym przez: ……………………….</w:t>
      </w:r>
    </w:p>
    <w:p w14:paraId="592E1E24" w14:textId="77777777" w:rsidR="00B13DB6" w:rsidRPr="002204EE" w:rsidRDefault="00B13DB6" w:rsidP="00B13DB6">
      <w:pPr>
        <w:spacing w:line="240" w:lineRule="auto"/>
        <w:rPr>
          <w:rFonts w:cs="Arial"/>
          <w:b/>
          <w:szCs w:val="20"/>
        </w:rPr>
      </w:pPr>
      <w:r w:rsidRPr="002204EE">
        <w:rPr>
          <w:rFonts w:cs="Arial"/>
          <w:szCs w:val="20"/>
        </w:rPr>
        <w:t xml:space="preserve">zwanym dalej </w:t>
      </w:r>
      <w:r w:rsidRPr="002204EE">
        <w:rPr>
          <w:rFonts w:cs="Arial"/>
          <w:b/>
          <w:szCs w:val="20"/>
        </w:rPr>
        <w:t>Wykonawcą.</w:t>
      </w:r>
    </w:p>
    <w:p w14:paraId="594733E7" w14:textId="77777777" w:rsidR="00B13DB6" w:rsidRPr="002204EE" w:rsidRDefault="00B13DB6" w:rsidP="00B13DB6">
      <w:pPr>
        <w:spacing w:after="0" w:line="240" w:lineRule="auto"/>
        <w:rPr>
          <w:rFonts w:cs="Arial"/>
          <w:b/>
          <w:szCs w:val="20"/>
        </w:rPr>
      </w:pPr>
      <w:bookmarkStart w:id="2" w:name="_Hlk114571761"/>
      <w:r w:rsidRPr="002204EE">
        <w:rPr>
          <w:rFonts w:cs="Arial"/>
          <w:i/>
          <w:szCs w:val="20"/>
        </w:rPr>
        <w:t xml:space="preserve">Niniejszą umowę strony zawierają bez stosowania przepisów ustawy z dnia 11 września 2019 roku - Prawo zamówień publicznych </w:t>
      </w:r>
      <w:bookmarkStart w:id="3" w:name="_Hlk149648176"/>
      <w:r w:rsidR="00CA5498" w:rsidRPr="00694D60">
        <w:rPr>
          <w:rFonts w:eastAsia="Times New Roman" w:cs="Arial"/>
          <w:i/>
          <w:kern w:val="32"/>
          <w:szCs w:val="20"/>
          <w:lang w:eastAsia="pl-PL"/>
        </w:rPr>
        <w:t>(tj. Dz.U. 202</w:t>
      </w:r>
      <w:r w:rsidR="009F59BA">
        <w:rPr>
          <w:rFonts w:eastAsia="Times New Roman" w:cs="Arial"/>
          <w:i/>
          <w:kern w:val="32"/>
          <w:szCs w:val="20"/>
          <w:lang w:eastAsia="pl-PL"/>
        </w:rPr>
        <w:t>4</w:t>
      </w:r>
      <w:r w:rsidR="00CA5498" w:rsidRPr="00694D60">
        <w:rPr>
          <w:rFonts w:eastAsia="Times New Roman" w:cs="Arial"/>
          <w:i/>
          <w:kern w:val="32"/>
          <w:szCs w:val="20"/>
          <w:lang w:eastAsia="pl-PL"/>
        </w:rPr>
        <w:t xml:space="preserve"> poz. </w:t>
      </w:r>
      <w:r w:rsidR="009F59BA">
        <w:rPr>
          <w:rFonts w:eastAsia="Times New Roman" w:cs="Arial"/>
          <w:i/>
          <w:kern w:val="32"/>
          <w:szCs w:val="20"/>
          <w:lang w:eastAsia="pl-PL"/>
        </w:rPr>
        <w:t>1320</w:t>
      </w:r>
      <w:r w:rsidR="00F638D8">
        <w:rPr>
          <w:rFonts w:eastAsia="Times New Roman" w:cs="Arial"/>
          <w:i/>
          <w:kern w:val="32"/>
          <w:szCs w:val="20"/>
          <w:lang w:eastAsia="pl-PL"/>
        </w:rPr>
        <w:t xml:space="preserve"> z późn. zm.</w:t>
      </w:r>
      <w:r w:rsidR="00CA5498" w:rsidRPr="00694D60">
        <w:rPr>
          <w:rFonts w:cs="Arial"/>
          <w:i/>
          <w:szCs w:val="20"/>
        </w:rPr>
        <w:t>)</w:t>
      </w:r>
      <w:r w:rsidR="00CA5498">
        <w:rPr>
          <w:rFonts w:cs="Arial"/>
          <w:i/>
          <w:szCs w:val="20"/>
        </w:rPr>
        <w:t xml:space="preserve">. </w:t>
      </w:r>
      <w:bookmarkEnd w:id="3"/>
      <w:r w:rsidRPr="002204EE">
        <w:rPr>
          <w:rFonts w:cs="Arial"/>
          <w:i/>
          <w:szCs w:val="20"/>
        </w:rPr>
        <w:t>Wartość zamówienia jest niższa od kwoty 130 000,00 złotych o której mowa w art. 2 ust. 1 pkt. 1 ww. ustawy</w:t>
      </w:r>
      <w:r w:rsidRPr="002204EE">
        <w:rPr>
          <w:rFonts w:cs="Arial"/>
          <w:b/>
          <w:szCs w:val="20"/>
        </w:rPr>
        <w:t>.</w:t>
      </w:r>
    </w:p>
    <w:p w14:paraId="1B9F032E" w14:textId="77777777" w:rsidR="00B13DB6" w:rsidRPr="002204EE" w:rsidRDefault="00B13DB6" w:rsidP="00B13DB6">
      <w:pPr>
        <w:spacing w:line="240" w:lineRule="auto"/>
        <w:rPr>
          <w:rFonts w:cs="Arial"/>
          <w:i/>
          <w:szCs w:val="20"/>
        </w:rPr>
      </w:pPr>
    </w:p>
    <w:bookmarkEnd w:id="2"/>
    <w:p w14:paraId="3E49C285" w14:textId="77777777" w:rsidR="00A00E2C" w:rsidRPr="002204EE" w:rsidRDefault="00A00E2C" w:rsidP="00A00E2C">
      <w:pPr>
        <w:spacing w:after="60"/>
        <w:jc w:val="center"/>
        <w:rPr>
          <w:rFonts w:cs="Arial"/>
          <w:b/>
          <w:szCs w:val="20"/>
        </w:rPr>
      </w:pPr>
      <w:r w:rsidRPr="002204EE">
        <w:rPr>
          <w:rFonts w:cs="Arial"/>
          <w:b/>
          <w:szCs w:val="20"/>
        </w:rPr>
        <w:t>§ 1.</w:t>
      </w:r>
    </w:p>
    <w:p w14:paraId="2EB834BF" w14:textId="77777777" w:rsidR="00202265" w:rsidRPr="00202265" w:rsidRDefault="00A00E2C" w:rsidP="00270C38">
      <w:pPr>
        <w:pStyle w:val="Akapitzlist"/>
        <w:numPr>
          <w:ilvl w:val="1"/>
          <w:numId w:val="27"/>
        </w:numPr>
        <w:spacing w:after="40" w:line="23" w:lineRule="atLeast"/>
        <w:ind w:left="284" w:hanging="284"/>
        <w:contextualSpacing w:val="0"/>
        <w:rPr>
          <w:rFonts w:ascii="Arial" w:hAnsi="Arial" w:cs="Arial"/>
          <w:szCs w:val="20"/>
        </w:rPr>
      </w:pPr>
      <w:r w:rsidRPr="00202265">
        <w:rPr>
          <w:rFonts w:ascii="Arial" w:hAnsi="Arial" w:cs="Arial"/>
          <w:szCs w:val="20"/>
        </w:rPr>
        <w:t xml:space="preserve">Zamawiający zleca, a Wykonawca zobowiązuje się </w:t>
      </w:r>
      <w:r w:rsidR="00202265" w:rsidRPr="00202265">
        <w:rPr>
          <w:rFonts w:ascii="Arial" w:hAnsi="Arial" w:cs="Arial"/>
          <w:szCs w:val="20"/>
          <w:lang w:val="pl-PL"/>
        </w:rPr>
        <w:t xml:space="preserve"> do </w:t>
      </w:r>
      <w:r w:rsidR="00202265">
        <w:rPr>
          <w:rFonts w:ascii="Arial" w:hAnsi="Arial" w:cs="Arial"/>
          <w:szCs w:val="20"/>
          <w:lang w:val="pl-PL"/>
        </w:rPr>
        <w:t>świadczenia</w:t>
      </w:r>
      <w:r w:rsidR="00202265" w:rsidRPr="00202265">
        <w:rPr>
          <w:rFonts w:ascii="Arial" w:hAnsi="Arial" w:cs="Arial"/>
          <w:szCs w:val="20"/>
        </w:rPr>
        <w:t xml:space="preserve"> usługi cateringowej polegającej na codziennym przygotowaniu zestawów obiadowych dla wychowanków </w:t>
      </w:r>
      <w:r w:rsidR="00617C37" w:rsidRPr="00617C37">
        <w:rPr>
          <w:rFonts w:ascii="Arial" w:hAnsi="Arial" w:cs="Arial"/>
          <w:bCs/>
          <w:szCs w:val="20"/>
        </w:rPr>
        <w:t xml:space="preserve">w </w:t>
      </w:r>
      <w:r w:rsidR="00617C37" w:rsidRPr="00617C37">
        <w:rPr>
          <w:rFonts w:ascii="Arial" w:hAnsi="Arial" w:cs="Arial"/>
          <w:bCs/>
        </w:rPr>
        <w:t>Placówce Opiekuńczo</w:t>
      </w:r>
      <w:r w:rsidR="00617C37" w:rsidRPr="00617C37">
        <w:rPr>
          <w:rFonts w:ascii="Arial" w:hAnsi="Arial" w:cs="Arial"/>
          <w:bCs/>
          <w:lang w:val="pl-PL"/>
        </w:rPr>
        <w:t xml:space="preserve"> -</w:t>
      </w:r>
      <w:r w:rsidR="00617C37" w:rsidRPr="00617C37">
        <w:rPr>
          <w:rFonts w:ascii="Arial" w:hAnsi="Arial" w:cs="Arial"/>
          <w:bCs/>
        </w:rPr>
        <w:t xml:space="preserve"> Wychowawczej „</w:t>
      </w:r>
      <w:r w:rsidR="00B7290B">
        <w:rPr>
          <w:rFonts w:ascii="Arial" w:hAnsi="Arial" w:cs="Arial"/>
          <w:bCs/>
        </w:rPr>
        <w:t>Dom dla Dzieci</w:t>
      </w:r>
      <w:r w:rsidR="00617C37" w:rsidRPr="00617C37">
        <w:rPr>
          <w:rFonts w:ascii="Arial" w:hAnsi="Arial" w:cs="Arial"/>
          <w:bCs/>
        </w:rPr>
        <w:t>”</w:t>
      </w:r>
      <w:r w:rsidR="00B7290B">
        <w:rPr>
          <w:rFonts w:ascii="Arial" w:hAnsi="Arial" w:cs="Arial"/>
          <w:bCs/>
        </w:rPr>
        <w:t xml:space="preserve"> w Radomiu</w:t>
      </w:r>
      <w:r w:rsidR="00617C37" w:rsidRPr="00617C37">
        <w:rPr>
          <w:rFonts w:ascii="Arial" w:hAnsi="Arial" w:cs="Arial"/>
          <w:bCs/>
          <w:lang w:val="pl-PL"/>
        </w:rPr>
        <w:t>,</w:t>
      </w:r>
      <w:r w:rsidR="00617C37" w:rsidRPr="00617C37">
        <w:rPr>
          <w:rFonts w:ascii="Arial" w:hAnsi="Arial" w:cs="Arial"/>
          <w:bCs/>
        </w:rPr>
        <w:t xml:space="preserve"> ul. </w:t>
      </w:r>
      <w:r w:rsidR="00B7290B">
        <w:rPr>
          <w:rFonts w:ascii="Arial" w:hAnsi="Arial" w:cs="Arial"/>
          <w:bCs/>
        </w:rPr>
        <w:t>Różana 23A</w:t>
      </w:r>
      <w:r w:rsidR="00202265" w:rsidRPr="00202265">
        <w:rPr>
          <w:rFonts w:ascii="Arial" w:hAnsi="Arial" w:cs="Arial"/>
          <w:szCs w:val="20"/>
        </w:rPr>
        <w:t>, 26-600 Radom</w:t>
      </w:r>
      <w:r w:rsidR="00CA5498">
        <w:rPr>
          <w:rFonts w:ascii="Arial" w:hAnsi="Arial" w:cs="Arial"/>
          <w:szCs w:val="20"/>
          <w:lang w:val="pl-PL"/>
        </w:rPr>
        <w:t xml:space="preserve"> w </w:t>
      </w:r>
      <w:r w:rsidR="00B7290B">
        <w:rPr>
          <w:rFonts w:ascii="Arial" w:hAnsi="Arial" w:cs="Arial"/>
          <w:szCs w:val="20"/>
          <w:lang w:val="pl-PL"/>
        </w:rPr>
        <w:t>okresie od dnia 01.01.202</w:t>
      </w:r>
      <w:r w:rsidR="00663BE6">
        <w:rPr>
          <w:rFonts w:ascii="Arial" w:hAnsi="Arial" w:cs="Arial"/>
          <w:szCs w:val="20"/>
          <w:lang w:val="pl-PL"/>
        </w:rPr>
        <w:t>6</w:t>
      </w:r>
      <w:r w:rsidR="00CA5498">
        <w:rPr>
          <w:rFonts w:ascii="Arial" w:hAnsi="Arial" w:cs="Arial"/>
          <w:szCs w:val="20"/>
          <w:lang w:val="pl-PL"/>
        </w:rPr>
        <w:t xml:space="preserve"> roku</w:t>
      </w:r>
      <w:r w:rsidR="00B7290B">
        <w:rPr>
          <w:rFonts w:ascii="Arial" w:hAnsi="Arial" w:cs="Arial"/>
          <w:szCs w:val="20"/>
          <w:lang w:val="pl-PL"/>
        </w:rPr>
        <w:t xml:space="preserve"> do dnia 3</w:t>
      </w:r>
      <w:r w:rsidR="00EE186D">
        <w:rPr>
          <w:rFonts w:ascii="Arial" w:hAnsi="Arial" w:cs="Arial"/>
          <w:szCs w:val="20"/>
          <w:lang w:val="pl-PL"/>
        </w:rPr>
        <w:t>1</w:t>
      </w:r>
      <w:r w:rsidR="00B7290B">
        <w:rPr>
          <w:rFonts w:ascii="Arial" w:hAnsi="Arial" w:cs="Arial"/>
          <w:szCs w:val="20"/>
          <w:lang w:val="pl-PL"/>
        </w:rPr>
        <w:t>.</w:t>
      </w:r>
      <w:r w:rsidR="00EE186D">
        <w:rPr>
          <w:rFonts w:ascii="Arial" w:hAnsi="Arial" w:cs="Arial"/>
          <w:szCs w:val="20"/>
          <w:lang w:val="pl-PL"/>
        </w:rPr>
        <w:t>12</w:t>
      </w:r>
      <w:r w:rsidR="00B7290B">
        <w:rPr>
          <w:rFonts w:ascii="Arial" w:hAnsi="Arial" w:cs="Arial"/>
          <w:szCs w:val="20"/>
          <w:lang w:val="pl-PL"/>
        </w:rPr>
        <w:t>.202</w:t>
      </w:r>
      <w:r w:rsidR="00663BE6">
        <w:rPr>
          <w:rFonts w:ascii="Arial" w:hAnsi="Arial" w:cs="Arial"/>
          <w:szCs w:val="20"/>
          <w:lang w:val="pl-PL"/>
        </w:rPr>
        <w:t>6</w:t>
      </w:r>
      <w:r w:rsidR="00B7290B">
        <w:rPr>
          <w:rFonts w:ascii="Arial" w:hAnsi="Arial" w:cs="Arial"/>
          <w:szCs w:val="20"/>
          <w:lang w:val="pl-PL"/>
        </w:rPr>
        <w:t xml:space="preserve"> roku.</w:t>
      </w:r>
    </w:p>
    <w:p w14:paraId="6BCC415A" w14:textId="77777777" w:rsidR="00A00E2C" w:rsidRPr="00202265" w:rsidRDefault="00A00E2C" w:rsidP="00270C38">
      <w:pPr>
        <w:pStyle w:val="Akapitzlist"/>
        <w:numPr>
          <w:ilvl w:val="1"/>
          <w:numId w:val="27"/>
        </w:numPr>
        <w:spacing w:after="40" w:line="23" w:lineRule="atLeast"/>
        <w:ind w:left="284" w:hanging="284"/>
        <w:contextualSpacing w:val="0"/>
        <w:rPr>
          <w:rFonts w:ascii="Arial" w:hAnsi="Arial" w:cs="Arial"/>
          <w:szCs w:val="20"/>
        </w:rPr>
      </w:pPr>
      <w:r w:rsidRPr="00202265">
        <w:rPr>
          <w:rFonts w:ascii="Arial" w:hAnsi="Arial" w:cs="Arial"/>
          <w:szCs w:val="20"/>
        </w:rPr>
        <w:t>Strony ustalają terminy świadczenia usługi cateringowej od dnia 1 stycznia 202</w:t>
      </w:r>
      <w:r w:rsidR="00A7354A">
        <w:rPr>
          <w:rFonts w:ascii="Arial" w:hAnsi="Arial" w:cs="Arial"/>
          <w:szCs w:val="20"/>
          <w:lang w:val="pl-PL"/>
        </w:rPr>
        <w:t>6</w:t>
      </w:r>
      <w:r w:rsidRPr="00202265">
        <w:rPr>
          <w:rFonts w:ascii="Arial" w:hAnsi="Arial" w:cs="Arial"/>
          <w:szCs w:val="20"/>
        </w:rPr>
        <w:t xml:space="preserve"> roku do dnia 3</w:t>
      </w:r>
      <w:r w:rsidR="00A33D47">
        <w:rPr>
          <w:rFonts w:ascii="Arial" w:hAnsi="Arial" w:cs="Arial"/>
          <w:szCs w:val="20"/>
        </w:rPr>
        <w:t>1</w:t>
      </w:r>
      <w:r w:rsidRPr="00202265">
        <w:rPr>
          <w:rFonts w:ascii="Arial" w:hAnsi="Arial" w:cs="Arial"/>
          <w:szCs w:val="20"/>
        </w:rPr>
        <w:t xml:space="preserve"> </w:t>
      </w:r>
      <w:r w:rsidR="00A33D47">
        <w:rPr>
          <w:rFonts w:ascii="Arial" w:hAnsi="Arial" w:cs="Arial"/>
          <w:szCs w:val="20"/>
        </w:rPr>
        <w:t>grudnia</w:t>
      </w:r>
      <w:r w:rsidR="0001228E">
        <w:rPr>
          <w:rFonts w:ascii="Arial" w:hAnsi="Arial" w:cs="Arial"/>
          <w:szCs w:val="20"/>
        </w:rPr>
        <w:t xml:space="preserve"> </w:t>
      </w:r>
      <w:r w:rsidRPr="00202265">
        <w:rPr>
          <w:rFonts w:ascii="Arial" w:hAnsi="Arial" w:cs="Arial"/>
          <w:szCs w:val="20"/>
        </w:rPr>
        <w:t>202</w:t>
      </w:r>
      <w:r w:rsidR="00A7354A">
        <w:rPr>
          <w:rFonts w:ascii="Arial" w:hAnsi="Arial" w:cs="Arial"/>
          <w:szCs w:val="20"/>
          <w:lang w:val="pl-PL"/>
        </w:rPr>
        <w:t>6</w:t>
      </w:r>
      <w:r w:rsidRPr="00202265">
        <w:rPr>
          <w:rFonts w:ascii="Arial" w:hAnsi="Arial" w:cs="Arial"/>
          <w:szCs w:val="20"/>
        </w:rPr>
        <w:t xml:space="preserve"> roku</w:t>
      </w:r>
      <w:r w:rsidR="000A4A0D">
        <w:rPr>
          <w:rFonts w:ascii="Arial" w:hAnsi="Arial" w:cs="Arial"/>
          <w:szCs w:val="20"/>
          <w:lang w:val="pl-PL"/>
        </w:rPr>
        <w:t xml:space="preserve"> od poniedziałku do niedzieli oraz w dni świąteczne.</w:t>
      </w:r>
    </w:p>
    <w:p w14:paraId="15F3FBDB" w14:textId="77777777" w:rsidR="00A00E2C" w:rsidRPr="00D0573E"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D0573E">
        <w:rPr>
          <w:rFonts w:ascii="Arial" w:hAnsi="Arial" w:cs="Arial"/>
          <w:szCs w:val="20"/>
        </w:rPr>
        <w:t xml:space="preserve">Przez świadczenie usługi cateringowej, o której mowa w ust. 1, rozumie się codzienne przygotowanie i dostarczenie w pojemnikach jednorazowego użytku dla </w:t>
      </w:r>
      <w:r w:rsidR="00785EF0" w:rsidRPr="00D0573E">
        <w:rPr>
          <w:rFonts w:ascii="Arial" w:hAnsi="Arial" w:cs="Arial"/>
          <w:szCs w:val="20"/>
          <w:lang w:val="pl-PL"/>
        </w:rPr>
        <w:t>wychowanków</w:t>
      </w:r>
      <w:r w:rsidR="00077462" w:rsidRPr="00D0573E">
        <w:rPr>
          <w:rFonts w:ascii="Arial" w:hAnsi="Arial" w:cs="Arial"/>
          <w:bCs/>
          <w:szCs w:val="20"/>
        </w:rPr>
        <w:t xml:space="preserve"> </w:t>
      </w:r>
      <w:r w:rsidR="00077462" w:rsidRPr="00D0573E">
        <w:rPr>
          <w:rFonts w:ascii="Arial" w:hAnsi="Arial" w:cs="Arial"/>
          <w:bCs/>
        </w:rPr>
        <w:t>Placów</w:t>
      </w:r>
      <w:r w:rsidR="00077462" w:rsidRPr="00D0573E">
        <w:rPr>
          <w:rFonts w:ascii="Arial" w:hAnsi="Arial" w:cs="Arial"/>
          <w:bCs/>
          <w:lang w:val="pl-PL"/>
        </w:rPr>
        <w:t>ki</w:t>
      </w:r>
      <w:r w:rsidR="00077462" w:rsidRPr="00D0573E">
        <w:rPr>
          <w:rFonts w:ascii="Arial" w:hAnsi="Arial" w:cs="Arial"/>
          <w:bCs/>
        </w:rPr>
        <w:t xml:space="preserve"> Opiekuńczo</w:t>
      </w:r>
      <w:r w:rsidR="00077462" w:rsidRPr="00D0573E">
        <w:rPr>
          <w:rFonts w:ascii="Arial" w:hAnsi="Arial" w:cs="Arial"/>
          <w:bCs/>
          <w:lang w:val="pl-PL"/>
        </w:rPr>
        <w:t xml:space="preserve"> -</w:t>
      </w:r>
      <w:r w:rsidR="00077462" w:rsidRPr="00D0573E">
        <w:rPr>
          <w:rFonts w:ascii="Arial" w:hAnsi="Arial" w:cs="Arial"/>
          <w:bCs/>
        </w:rPr>
        <w:t xml:space="preserve"> Wychowawczej „</w:t>
      </w:r>
      <w:r w:rsidR="00651849">
        <w:rPr>
          <w:rFonts w:ascii="Arial" w:hAnsi="Arial" w:cs="Arial"/>
          <w:bCs/>
        </w:rPr>
        <w:t>Dom dla Dzieci</w:t>
      </w:r>
      <w:r w:rsidR="00077462" w:rsidRPr="00D0573E">
        <w:rPr>
          <w:rFonts w:ascii="Arial" w:hAnsi="Arial" w:cs="Arial"/>
          <w:bCs/>
        </w:rPr>
        <w:t>”</w:t>
      </w:r>
      <w:r w:rsidR="00651849">
        <w:rPr>
          <w:rFonts w:ascii="Arial" w:hAnsi="Arial" w:cs="Arial"/>
          <w:bCs/>
          <w:lang w:val="pl-PL"/>
        </w:rPr>
        <w:t xml:space="preserve"> w Radomiu,</w:t>
      </w:r>
      <w:r w:rsidR="00077462" w:rsidRPr="00D0573E">
        <w:rPr>
          <w:rFonts w:ascii="Arial" w:hAnsi="Arial" w:cs="Arial"/>
          <w:bCs/>
        </w:rPr>
        <w:t xml:space="preserve"> ul. </w:t>
      </w:r>
      <w:r w:rsidR="00651849">
        <w:rPr>
          <w:rFonts w:ascii="Arial" w:hAnsi="Arial" w:cs="Arial"/>
          <w:bCs/>
        </w:rPr>
        <w:t>Różana 23A</w:t>
      </w:r>
      <w:r w:rsidR="00785EF0" w:rsidRPr="00D0573E">
        <w:rPr>
          <w:rFonts w:ascii="Arial" w:hAnsi="Arial" w:cs="Arial"/>
          <w:szCs w:val="20"/>
          <w:lang w:val="pl-PL"/>
        </w:rPr>
        <w:t xml:space="preserve"> </w:t>
      </w:r>
      <w:r w:rsidRPr="00D0573E">
        <w:rPr>
          <w:rFonts w:ascii="Arial" w:hAnsi="Arial" w:cs="Arial"/>
          <w:szCs w:val="20"/>
        </w:rPr>
        <w:t xml:space="preserve">dziennego posiłku, tj. </w:t>
      </w:r>
      <w:r w:rsidR="00785EF0" w:rsidRPr="00D0573E">
        <w:rPr>
          <w:rFonts w:ascii="Arial" w:hAnsi="Arial" w:cs="Arial"/>
          <w:szCs w:val="20"/>
          <w:lang w:val="pl-PL"/>
        </w:rPr>
        <w:t>zestawu obiadowego</w:t>
      </w:r>
      <w:r w:rsidRPr="00D0573E">
        <w:rPr>
          <w:rFonts w:ascii="Arial" w:hAnsi="Arial" w:cs="Arial"/>
          <w:szCs w:val="20"/>
        </w:rPr>
        <w:t xml:space="preserve"> (</w:t>
      </w:r>
      <w:r w:rsidR="00C06AB7">
        <w:rPr>
          <w:rFonts w:ascii="Arial" w:hAnsi="Arial" w:cs="Arial"/>
          <w:szCs w:val="20"/>
          <w:lang w:val="pl-PL"/>
        </w:rPr>
        <w:t>zupa</w:t>
      </w:r>
      <w:r w:rsidR="00262466" w:rsidRPr="00D0573E">
        <w:rPr>
          <w:rFonts w:ascii="Arial" w:hAnsi="Arial" w:cs="Arial"/>
          <w:szCs w:val="20"/>
          <w:lang w:val="pl-PL"/>
        </w:rPr>
        <w:t xml:space="preserve"> +</w:t>
      </w:r>
      <w:r w:rsidR="004D40C2" w:rsidRPr="00D0573E">
        <w:rPr>
          <w:rFonts w:ascii="Arial" w:hAnsi="Arial" w:cs="Arial"/>
          <w:szCs w:val="20"/>
          <w:lang w:val="pl-PL"/>
        </w:rPr>
        <w:t xml:space="preserve"> II danie określone w pkt </w:t>
      </w:r>
      <w:r w:rsidR="001506C8" w:rsidRPr="00D0573E">
        <w:rPr>
          <w:rFonts w:ascii="Arial" w:hAnsi="Arial" w:cs="Arial"/>
          <w:szCs w:val="20"/>
          <w:lang w:val="pl-PL"/>
        </w:rPr>
        <w:t>4</w:t>
      </w:r>
      <w:r w:rsidR="004D40C2" w:rsidRPr="00D0573E">
        <w:rPr>
          <w:rFonts w:ascii="Arial" w:hAnsi="Arial" w:cs="Arial"/>
          <w:szCs w:val="20"/>
          <w:lang w:val="pl-PL"/>
        </w:rPr>
        <w:t xml:space="preserve"> zapytania cenowego</w:t>
      </w:r>
      <w:r w:rsidR="003653A0" w:rsidRPr="00D0573E">
        <w:rPr>
          <w:rFonts w:ascii="Arial" w:hAnsi="Arial" w:cs="Arial"/>
          <w:szCs w:val="20"/>
          <w:lang w:val="pl-PL"/>
        </w:rPr>
        <w:t xml:space="preserve"> oraz</w:t>
      </w:r>
      <w:r w:rsidR="00CB0A0F" w:rsidRPr="00D0573E">
        <w:rPr>
          <w:rFonts w:ascii="Arial" w:hAnsi="Arial" w:cs="Arial"/>
          <w:szCs w:val="20"/>
          <w:lang w:val="pl-PL"/>
        </w:rPr>
        <w:t xml:space="preserve"> napój)</w:t>
      </w:r>
      <w:r w:rsidRPr="00D0573E">
        <w:rPr>
          <w:rFonts w:ascii="Arial" w:hAnsi="Arial" w:cs="Arial"/>
          <w:szCs w:val="20"/>
        </w:rPr>
        <w:t xml:space="preserve">, zgodnie z </w:t>
      </w:r>
      <w:r w:rsidR="00F44666" w:rsidRPr="00D0573E">
        <w:rPr>
          <w:rFonts w:ascii="Arial" w:hAnsi="Arial" w:cs="Arial"/>
          <w:szCs w:val="20"/>
          <w:lang w:val="pl-PL"/>
        </w:rPr>
        <w:t xml:space="preserve">miesięcznymi </w:t>
      </w:r>
      <w:r w:rsidRPr="00D0573E">
        <w:rPr>
          <w:rFonts w:ascii="Arial" w:hAnsi="Arial" w:cs="Arial"/>
          <w:szCs w:val="20"/>
        </w:rPr>
        <w:t>jadłospisami ustalonym</w:t>
      </w:r>
      <w:r w:rsidR="00D13354">
        <w:rPr>
          <w:rFonts w:ascii="Arial" w:hAnsi="Arial" w:cs="Arial"/>
          <w:szCs w:val="20"/>
        </w:rPr>
        <w:t>i</w:t>
      </w:r>
      <w:r w:rsidRPr="00D0573E">
        <w:rPr>
          <w:rFonts w:ascii="Arial" w:hAnsi="Arial" w:cs="Arial"/>
          <w:szCs w:val="20"/>
        </w:rPr>
        <w:t xml:space="preserve"> przez Wykonawcę</w:t>
      </w:r>
      <w:r w:rsidR="00B33417" w:rsidRPr="00D0573E">
        <w:rPr>
          <w:rFonts w:ascii="Arial" w:hAnsi="Arial" w:cs="Arial"/>
          <w:szCs w:val="20"/>
          <w:lang w:val="pl-PL"/>
        </w:rPr>
        <w:t>.</w:t>
      </w:r>
    </w:p>
    <w:p w14:paraId="4C11B23C" w14:textId="77777777" w:rsidR="00A00E2C" w:rsidRPr="00FE371C" w:rsidRDefault="00FE371C" w:rsidP="00FE371C">
      <w:pPr>
        <w:pStyle w:val="Akapitzlist"/>
        <w:numPr>
          <w:ilvl w:val="1"/>
          <w:numId w:val="27"/>
        </w:numPr>
        <w:spacing w:after="40" w:line="23" w:lineRule="atLeast"/>
        <w:ind w:left="284" w:hanging="284"/>
        <w:contextualSpacing w:val="0"/>
        <w:rPr>
          <w:rFonts w:ascii="Arial" w:hAnsi="Arial" w:cs="Arial"/>
          <w:szCs w:val="20"/>
        </w:rPr>
      </w:pPr>
      <w:r>
        <w:rPr>
          <w:rFonts w:ascii="Arial" w:hAnsi="Arial" w:cs="Arial"/>
          <w:szCs w:val="20"/>
          <w:lang w:val="pl-PL"/>
        </w:rPr>
        <w:t>Wykonawca dostarczy zestawy obiadowe w godzinach 13:00-14:00</w:t>
      </w:r>
      <w:r w:rsidR="00CA2D10">
        <w:rPr>
          <w:rFonts w:ascii="Arial" w:hAnsi="Arial" w:cs="Arial"/>
          <w:szCs w:val="20"/>
          <w:lang w:val="pl-PL"/>
        </w:rPr>
        <w:t>.</w:t>
      </w:r>
    </w:p>
    <w:p w14:paraId="5DEF920B" w14:textId="77777777" w:rsidR="00A00E2C" w:rsidRPr="00631533" w:rsidRDefault="00365C41" w:rsidP="00EB2AF8">
      <w:pPr>
        <w:numPr>
          <w:ilvl w:val="1"/>
          <w:numId w:val="27"/>
        </w:numPr>
        <w:spacing w:after="40" w:line="23" w:lineRule="atLeast"/>
        <w:ind w:left="284" w:hanging="284"/>
        <w:rPr>
          <w:rFonts w:cs="Arial"/>
          <w:szCs w:val="20"/>
        </w:rPr>
      </w:pPr>
      <w:r w:rsidRPr="00631533">
        <w:rPr>
          <w:rFonts w:cs="Arial"/>
          <w:szCs w:val="20"/>
        </w:rPr>
        <w:t>I</w:t>
      </w:r>
      <w:r w:rsidR="00A00E2C" w:rsidRPr="00631533">
        <w:rPr>
          <w:rFonts w:cs="Arial"/>
          <w:szCs w:val="20"/>
        </w:rPr>
        <w:t>nformacj</w:t>
      </w:r>
      <w:r w:rsidRPr="00631533">
        <w:rPr>
          <w:rFonts w:cs="Arial"/>
          <w:szCs w:val="20"/>
        </w:rPr>
        <w:t>a</w:t>
      </w:r>
      <w:r w:rsidR="00A00E2C" w:rsidRPr="00631533">
        <w:rPr>
          <w:rFonts w:cs="Arial"/>
          <w:szCs w:val="20"/>
        </w:rPr>
        <w:t xml:space="preserve"> o przewidywanej liczbie </w:t>
      </w:r>
      <w:proofErr w:type="gramStart"/>
      <w:r w:rsidR="00A00E2C" w:rsidRPr="00631533">
        <w:rPr>
          <w:rFonts w:cs="Arial"/>
          <w:szCs w:val="20"/>
        </w:rPr>
        <w:t xml:space="preserve">posiłków </w:t>
      </w:r>
      <w:r w:rsidRPr="00631533">
        <w:rPr>
          <w:rFonts w:cs="Arial"/>
          <w:szCs w:val="20"/>
        </w:rPr>
        <w:t xml:space="preserve"> będzie</w:t>
      </w:r>
      <w:proofErr w:type="gramEnd"/>
      <w:r w:rsidRPr="00631533">
        <w:rPr>
          <w:rFonts w:cs="Arial"/>
          <w:szCs w:val="20"/>
        </w:rPr>
        <w:t xml:space="preserve"> przekazywana </w:t>
      </w:r>
      <w:r w:rsidR="00A00E2C" w:rsidRPr="00631533">
        <w:rPr>
          <w:rFonts w:cs="Arial"/>
          <w:szCs w:val="20"/>
        </w:rPr>
        <w:t>telefonicznie</w:t>
      </w:r>
      <w:r w:rsidR="00EE75B0">
        <w:rPr>
          <w:rFonts w:cs="Arial"/>
          <w:szCs w:val="20"/>
        </w:rPr>
        <w:t xml:space="preserve"> w dni powszednie przez pracownika administracyjnego, natomiast w dni wolne od nauki</w:t>
      </w:r>
      <w:r w:rsidR="007C3EB6">
        <w:rPr>
          <w:rFonts w:cs="Arial"/>
          <w:szCs w:val="20"/>
        </w:rPr>
        <w:t>,</w:t>
      </w:r>
      <w:r w:rsidR="0055750E">
        <w:rPr>
          <w:rFonts w:cs="Arial"/>
          <w:szCs w:val="20"/>
        </w:rPr>
        <w:t xml:space="preserve"> </w:t>
      </w:r>
      <w:r w:rsidR="00EE75B0">
        <w:rPr>
          <w:rFonts w:cs="Arial"/>
          <w:szCs w:val="20"/>
        </w:rPr>
        <w:t>soboty, niedziele i święta</w:t>
      </w:r>
      <w:r w:rsidR="00C350C1" w:rsidRPr="00631533">
        <w:rPr>
          <w:rFonts w:cs="Arial"/>
          <w:szCs w:val="20"/>
        </w:rPr>
        <w:t xml:space="preserve"> </w:t>
      </w:r>
      <w:proofErr w:type="gramStart"/>
      <w:r w:rsidR="00C350C1" w:rsidRPr="00631533">
        <w:rPr>
          <w:rFonts w:cs="Arial"/>
          <w:szCs w:val="20"/>
        </w:rPr>
        <w:t xml:space="preserve">przez </w:t>
      </w:r>
      <w:r w:rsidR="00CA2D10">
        <w:rPr>
          <w:rFonts w:cs="Arial"/>
          <w:szCs w:val="20"/>
        </w:rPr>
        <w:t xml:space="preserve"> </w:t>
      </w:r>
      <w:r w:rsidR="00CA2D10" w:rsidRPr="00631533">
        <w:rPr>
          <w:rFonts w:cs="Arial"/>
          <w:szCs w:val="20"/>
        </w:rPr>
        <w:t>wychowawcę</w:t>
      </w:r>
      <w:proofErr w:type="gramEnd"/>
      <w:r w:rsidR="00CA2D10" w:rsidRPr="00631533">
        <w:rPr>
          <w:rFonts w:cs="Arial"/>
          <w:szCs w:val="20"/>
        </w:rPr>
        <w:t xml:space="preserve"> </w:t>
      </w:r>
      <w:r w:rsidR="00C350C1" w:rsidRPr="00631533">
        <w:rPr>
          <w:rFonts w:cs="Arial"/>
          <w:szCs w:val="20"/>
        </w:rPr>
        <w:t>d</w:t>
      </w:r>
      <w:r w:rsidR="00726DC4" w:rsidRPr="00631533">
        <w:rPr>
          <w:rFonts w:cs="Arial"/>
          <w:szCs w:val="20"/>
        </w:rPr>
        <w:t xml:space="preserve">yżurującego </w:t>
      </w:r>
      <w:r w:rsidR="00A00E2C" w:rsidRPr="00631533">
        <w:rPr>
          <w:rFonts w:cs="Arial"/>
          <w:szCs w:val="20"/>
        </w:rPr>
        <w:t>w dniu dostawy</w:t>
      </w:r>
      <w:r w:rsidR="00726DC4" w:rsidRPr="00631533">
        <w:rPr>
          <w:rFonts w:cs="Arial"/>
          <w:szCs w:val="20"/>
        </w:rPr>
        <w:t>.</w:t>
      </w:r>
    </w:p>
    <w:p w14:paraId="4AC29F90" w14:textId="77777777" w:rsidR="00A00E2C" w:rsidRPr="002204EE" w:rsidRDefault="00A00E2C" w:rsidP="00EB2AF8">
      <w:pPr>
        <w:numPr>
          <w:ilvl w:val="1"/>
          <w:numId w:val="27"/>
        </w:numPr>
        <w:spacing w:after="40" w:line="23" w:lineRule="atLeast"/>
        <w:ind w:left="284" w:hanging="284"/>
        <w:rPr>
          <w:rFonts w:cs="Arial"/>
          <w:szCs w:val="20"/>
        </w:rPr>
      </w:pPr>
      <w:r w:rsidRPr="002204EE">
        <w:rPr>
          <w:rFonts w:cs="Arial"/>
          <w:szCs w:val="20"/>
        </w:rPr>
        <w:t xml:space="preserve">Koszty związane z dostawą posiłków do </w:t>
      </w:r>
      <w:r w:rsidR="00156C6E" w:rsidRPr="00DD0379">
        <w:rPr>
          <w:rFonts w:cs="Arial"/>
          <w:bCs/>
        </w:rPr>
        <w:t>Placówki Opiekuńczo - Wychowawczej „</w:t>
      </w:r>
      <w:r w:rsidR="00865C51">
        <w:rPr>
          <w:rFonts w:cs="Arial"/>
          <w:bCs/>
        </w:rPr>
        <w:t>Dom dla Dzieci</w:t>
      </w:r>
      <w:r w:rsidR="00156C6E" w:rsidRPr="00DD0379">
        <w:rPr>
          <w:rFonts w:cs="Arial"/>
          <w:bCs/>
        </w:rPr>
        <w:t>”</w:t>
      </w:r>
      <w:r w:rsidR="00865C51">
        <w:rPr>
          <w:rFonts w:cs="Arial"/>
          <w:bCs/>
        </w:rPr>
        <w:t xml:space="preserve"> w Radomiu</w:t>
      </w:r>
      <w:r w:rsidR="00156C6E" w:rsidRPr="00DD0379">
        <w:rPr>
          <w:rFonts w:cs="Arial"/>
          <w:bCs/>
        </w:rPr>
        <w:t xml:space="preserve">, ul. </w:t>
      </w:r>
      <w:r w:rsidR="00865C51">
        <w:rPr>
          <w:rFonts w:cs="Arial"/>
          <w:bCs/>
        </w:rPr>
        <w:t>Różana 23</w:t>
      </w:r>
      <w:proofErr w:type="gramStart"/>
      <w:r w:rsidR="00865C51">
        <w:rPr>
          <w:rFonts w:cs="Arial"/>
          <w:bCs/>
        </w:rPr>
        <w:t>A</w:t>
      </w:r>
      <w:r w:rsidR="00156C6E" w:rsidRPr="00DD0379">
        <w:rPr>
          <w:rFonts w:cs="Arial"/>
          <w:bCs/>
        </w:rPr>
        <w:t xml:space="preserve"> </w:t>
      </w:r>
      <w:r w:rsidR="00156C6E">
        <w:rPr>
          <w:rFonts w:cs="Arial"/>
          <w:szCs w:val="20"/>
        </w:rPr>
        <w:t xml:space="preserve"> </w:t>
      </w:r>
      <w:r w:rsidR="00865C51">
        <w:rPr>
          <w:rFonts w:cs="Arial"/>
          <w:szCs w:val="20"/>
        </w:rPr>
        <w:t>p</w:t>
      </w:r>
      <w:r w:rsidRPr="002204EE">
        <w:rPr>
          <w:rFonts w:cs="Arial"/>
          <w:szCs w:val="20"/>
        </w:rPr>
        <w:t>onosi</w:t>
      </w:r>
      <w:proofErr w:type="gramEnd"/>
      <w:r w:rsidRPr="002204EE">
        <w:rPr>
          <w:rFonts w:cs="Arial"/>
          <w:szCs w:val="20"/>
        </w:rPr>
        <w:t xml:space="preserve"> Wykonawca.</w:t>
      </w:r>
    </w:p>
    <w:p w14:paraId="277042E9" w14:textId="77777777" w:rsidR="00A00E2C" w:rsidRPr="002204EE"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2204EE">
        <w:rPr>
          <w:rFonts w:ascii="Arial" w:hAnsi="Arial" w:cs="Arial"/>
          <w:szCs w:val="20"/>
        </w:rPr>
        <w:t>Liczba dostarczonych posiłków</w:t>
      </w:r>
      <w:r w:rsidRPr="002204EE">
        <w:rPr>
          <w:rFonts w:ascii="Arial" w:hAnsi="Arial" w:cs="Arial"/>
          <w:bCs/>
          <w:szCs w:val="20"/>
        </w:rPr>
        <w:t xml:space="preserve"> </w:t>
      </w:r>
      <w:r w:rsidRPr="002204EE">
        <w:rPr>
          <w:rFonts w:ascii="Arial" w:hAnsi="Arial" w:cs="Arial"/>
          <w:szCs w:val="20"/>
        </w:rPr>
        <w:t>uzależniona będzie</w:t>
      </w:r>
      <w:r w:rsidR="00D13354">
        <w:rPr>
          <w:rFonts w:ascii="Arial" w:hAnsi="Arial" w:cs="Arial"/>
          <w:szCs w:val="20"/>
        </w:rPr>
        <w:t xml:space="preserve"> od</w:t>
      </w:r>
      <w:r w:rsidRPr="002204EE">
        <w:rPr>
          <w:rFonts w:ascii="Arial" w:hAnsi="Arial" w:cs="Arial"/>
          <w:szCs w:val="20"/>
        </w:rPr>
        <w:t xml:space="preserve"> </w:t>
      </w:r>
      <w:r w:rsidR="00397C47">
        <w:rPr>
          <w:rFonts w:ascii="Arial" w:hAnsi="Arial" w:cs="Arial"/>
          <w:szCs w:val="20"/>
          <w:lang w:val="pl-PL"/>
        </w:rPr>
        <w:t>ilości wychowanków w Placówce Opiekuńczo -Wychowawczej</w:t>
      </w:r>
      <w:r w:rsidR="003B7347">
        <w:rPr>
          <w:rFonts w:ascii="Arial" w:hAnsi="Arial" w:cs="Arial"/>
          <w:szCs w:val="20"/>
          <w:lang w:val="pl-PL"/>
        </w:rPr>
        <w:t xml:space="preserve">. </w:t>
      </w:r>
      <w:r w:rsidRPr="002204EE">
        <w:rPr>
          <w:rFonts w:ascii="Arial" w:hAnsi="Arial" w:cs="Arial"/>
          <w:szCs w:val="20"/>
        </w:rPr>
        <w:t xml:space="preserve">Zamawiający zastrzega sobie możliwość zmniejszenia </w:t>
      </w:r>
      <w:r w:rsidR="00397C47">
        <w:rPr>
          <w:rFonts w:ascii="Arial" w:hAnsi="Arial" w:cs="Arial"/>
          <w:szCs w:val="20"/>
          <w:lang w:val="pl-PL"/>
        </w:rPr>
        <w:t xml:space="preserve">lub zwiększenia </w:t>
      </w:r>
      <w:r w:rsidRPr="002204EE">
        <w:rPr>
          <w:rFonts w:ascii="Arial" w:hAnsi="Arial" w:cs="Arial"/>
          <w:szCs w:val="20"/>
        </w:rPr>
        <w:t xml:space="preserve">liczby dostarczonych posiłków w trakcie realizacji usługi w przypadku zmniejszenia </w:t>
      </w:r>
      <w:r w:rsidR="00DE4A99">
        <w:rPr>
          <w:rFonts w:ascii="Arial" w:hAnsi="Arial" w:cs="Arial"/>
          <w:szCs w:val="20"/>
          <w:lang w:val="pl-PL"/>
        </w:rPr>
        <w:t xml:space="preserve">lub zwiększenia </w:t>
      </w:r>
      <w:r w:rsidRPr="002204EE">
        <w:rPr>
          <w:rFonts w:ascii="Arial" w:hAnsi="Arial" w:cs="Arial"/>
          <w:szCs w:val="20"/>
        </w:rPr>
        <w:t xml:space="preserve">liczby dziennie żywionych </w:t>
      </w:r>
      <w:r w:rsidR="00862EDB">
        <w:rPr>
          <w:rFonts w:ascii="Arial" w:hAnsi="Arial" w:cs="Arial"/>
          <w:szCs w:val="20"/>
          <w:lang w:val="pl-PL"/>
        </w:rPr>
        <w:t>wychowanków</w:t>
      </w:r>
      <w:r w:rsidR="003B7347">
        <w:rPr>
          <w:rFonts w:ascii="Arial" w:hAnsi="Arial" w:cs="Arial"/>
          <w:szCs w:val="20"/>
          <w:lang w:val="pl-PL"/>
        </w:rPr>
        <w:t>.</w:t>
      </w:r>
      <w:r w:rsidR="00A6187E">
        <w:rPr>
          <w:rFonts w:ascii="Arial" w:hAnsi="Arial" w:cs="Arial"/>
          <w:szCs w:val="20"/>
          <w:lang w:val="pl-PL"/>
        </w:rPr>
        <w:t xml:space="preserve"> </w:t>
      </w:r>
      <w:r w:rsidRPr="002204EE">
        <w:rPr>
          <w:rFonts w:ascii="Arial" w:hAnsi="Arial" w:cs="Arial"/>
          <w:szCs w:val="20"/>
        </w:rPr>
        <w:t>Zamawiający zastrzega sobie prawo niewykorzystania łącznej wartości zamówienia, a Wykonawcy nie będą z tego tytułu przysługiwały żadne roszczenia.</w:t>
      </w:r>
    </w:p>
    <w:p w14:paraId="18C3B831" w14:textId="77777777" w:rsidR="00A00E2C" w:rsidRPr="002204EE" w:rsidRDefault="00A00E2C" w:rsidP="00EB2AF8">
      <w:pPr>
        <w:pStyle w:val="Akapitzlist"/>
        <w:numPr>
          <w:ilvl w:val="1"/>
          <w:numId w:val="27"/>
        </w:numPr>
        <w:spacing w:after="40" w:line="23" w:lineRule="atLeast"/>
        <w:ind w:left="284" w:hanging="284"/>
        <w:contextualSpacing w:val="0"/>
        <w:rPr>
          <w:rFonts w:ascii="Arial" w:hAnsi="Arial" w:cs="Arial"/>
          <w:szCs w:val="20"/>
        </w:rPr>
      </w:pPr>
      <w:r w:rsidRPr="002204EE">
        <w:rPr>
          <w:rFonts w:ascii="Arial" w:hAnsi="Arial" w:cs="Arial"/>
          <w:szCs w:val="20"/>
        </w:rPr>
        <w:t>Integralną częś</w:t>
      </w:r>
      <w:r w:rsidR="00333065">
        <w:rPr>
          <w:rFonts w:ascii="Arial" w:hAnsi="Arial" w:cs="Arial"/>
          <w:szCs w:val="20"/>
        </w:rPr>
        <w:t>ć</w:t>
      </w:r>
      <w:r w:rsidRPr="002204EE">
        <w:rPr>
          <w:rFonts w:ascii="Arial" w:hAnsi="Arial" w:cs="Arial"/>
          <w:szCs w:val="20"/>
        </w:rPr>
        <w:t xml:space="preserve"> umowy stanowi</w:t>
      </w:r>
      <w:r w:rsidR="00333065">
        <w:rPr>
          <w:rFonts w:ascii="Arial" w:hAnsi="Arial" w:cs="Arial"/>
          <w:szCs w:val="20"/>
        </w:rPr>
        <w:t>ą</w:t>
      </w:r>
      <w:r w:rsidRPr="002204EE">
        <w:rPr>
          <w:rFonts w:ascii="Arial" w:hAnsi="Arial" w:cs="Arial"/>
          <w:szCs w:val="20"/>
        </w:rPr>
        <w:t xml:space="preserve"> </w:t>
      </w:r>
      <w:r w:rsidR="008E0F9C">
        <w:rPr>
          <w:rFonts w:ascii="Arial" w:hAnsi="Arial" w:cs="Arial"/>
          <w:szCs w:val="20"/>
          <w:lang w:val="pl-PL"/>
        </w:rPr>
        <w:t>zapytanie cenowe</w:t>
      </w:r>
      <w:r w:rsidRPr="002204EE">
        <w:rPr>
          <w:rFonts w:ascii="Arial" w:hAnsi="Arial" w:cs="Arial"/>
          <w:szCs w:val="20"/>
        </w:rPr>
        <w:t xml:space="preserve"> oraz oferta Wykonawcy.</w:t>
      </w:r>
    </w:p>
    <w:p w14:paraId="277DF795" w14:textId="77777777" w:rsidR="00A00E2C" w:rsidRPr="002204EE" w:rsidRDefault="00A00E2C" w:rsidP="00A00E2C">
      <w:pPr>
        <w:spacing w:after="40"/>
        <w:jc w:val="center"/>
        <w:rPr>
          <w:rFonts w:cs="Arial"/>
          <w:b/>
          <w:szCs w:val="20"/>
        </w:rPr>
      </w:pPr>
      <w:r w:rsidRPr="002204EE">
        <w:rPr>
          <w:rFonts w:cs="Arial"/>
          <w:b/>
          <w:szCs w:val="20"/>
        </w:rPr>
        <w:t>§ 2.</w:t>
      </w:r>
    </w:p>
    <w:p w14:paraId="268FE96B" w14:textId="77777777" w:rsidR="00A00E2C" w:rsidRPr="002204EE" w:rsidRDefault="00A00E2C" w:rsidP="00EB2AF8">
      <w:pPr>
        <w:numPr>
          <w:ilvl w:val="1"/>
          <w:numId w:val="21"/>
        </w:numPr>
        <w:suppressAutoHyphens/>
        <w:spacing w:after="40" w:line="23" w:lineRule="atLeast"/>
        <w:ind w:left="284" w:hanging="284"/>
        <w:rPr>
          <w:rFonts w:cs="Arial"/>
          <w:szCs w:val="20"/>
        </w:rPr>
      </w:pPr>
      <w:r w:rsidRPr="002204EE">
        <w:rPr>
          <w:rFonts w:cs="Arial"/>
          <w:szCs w:val="20"/>
        </w:rPr>
        <w:t>Strony ustalają, iż cena jednostkowa należna Wykonawcy za dzienny posiłek</w:t>
      </w:r>
      <w:r w:rsidR="00E16AF9">
        <w:rPr>
          <w:rFonts w:cs="Arial"/>
          <w:szCs w:val="20"/>
        </w:rPr>
        <w:t xml:space="preserve"> </w:t>
      </w:r>
      <w:r w:rsidR="003653A0">
        <w:rPr>
          <w:rFonts w:cs="Arial"/>
          <w:szCs w:val="20"/>
        </w:rPr>
        <w:t>(zestaw obiadowy</w:t>
      </w:r>
      <w:r w:rsidR="00E16AF9">
        <w:rPr>
          <w:rFonts w:cs="Arial"/>
          <w:szCs w:val="20"/>
        </w:rPr>
        <w:t>)</w:t>
      </w:r>
      <w:r w:rsidR="003653A0">
        <w:rPr>
          <w:rFonts w:cs="Arial"/>
          <w:szCs w:val="20"/>
        </w:rPr>
        <w:t xml:space="preserve"> </w:t>
      </w:r>
      <w:r w:rsidRPr="002204EE">
        <w:rPr>
          <w:rFonts w:cs="Arial"/>
          <w:szCs w:val="20"/>
        </w:rPr>
        <w:t xml:space="preserve">dla </w:t>
      </w:r>
      <w:r w:rsidR="00344BE0">
        <w:rPr>
          <w:rFonts w:cs="Arial"/>
          <w:szCs w:val="20"/>
        </w:rPr>
        <w:br/>
      </w:r>
      <w:r w:rsidRPr="002204EE">
        <w:rPr>
          <w:rFonts w:cs="Arial"/>
          <w:szCs w:val="20"/>
        </w:rPr>
        <w:t xml:space="preserve">1 </w:t>
      </w:r>
      <w:r w:rsidR="00A6187E">
        <w:rPr>
          <w:rFonts w:cs="Arial"/>
          <w:szCs w:val="20"/>
        </w:rPr>
        <w:t>wychowanka</w:t>
      </w:r>
      <w:r w:rsidR="00E16AF9">
        <w:rPr>
          <w:rFonts w:cs="Arial"/>
          <w:szCs w:val="20"/>
        </w:rPr>
        <w:t xml:space="preserve"> wynosi</w:t>
      </w:r>
      <w:r w:rsidRPr="002204EE">
        <w:rPr>
          <w:rFonts w:cs="Arial"/>
          <w:szCs w:val="20"/>
        </w:rPr>
        <w:t xml:space="preserve"> </w:t>
      </w:r>
      <w:r w:rsidR="00A509AA">
        <w:rPr>
          <w:rFonts w:cs="Arial"/>
          <w:b/>
          <w:bCs/>
          <w:szCs w:val="20"/>
        </w:rPr>
        <w:t>………</w:t>
      </w:r>
      <w:proofErr w:type="gramStart"/>
      <w:r w:rsidR="00A509AA">
        <w:rPr>
          <w:rFonts w:cs="Arial"/>
          <w:b/>
          <w:bCs/>
          <w:szCs w:val="20"/>
        </w:rPr>
        <w:t>…….</w:t>
      </w:r>
      <w:proofErr w:type="gramEnd"/>
      <w:r w:rsidR="00A509AA">
        <w:rPr>
          <w:rFonts w:cs="Arial"/>
          <w:b/>
          <w:bCs/>
          <w:szCs w:val="20"/>
        </w:rPr>
        <w:t>.</w:t>
      </w:r>
      <w:r w:rsidRPr="002204EE">
        <w:rPr>
          <w:rFonts w:cs="Arial"/>
          <w:szCs w:val="20"/>
        </w:rPr>
        <w:t xml:space="preserve"> zł brutto (słownie: </w:t>
      </w:r>
      <w:r w:rsidR="00954D96">
        <w:rPr>
          <w:rFonts w:cs="Arial"/>
          <w:szCs w:val="20"/>
        </w:rPr>
        <w:t>…………………………</w:t>
      </w:r>
      <w:r w:rsidR="00C7228F" w:rsidRPr="00C7228F">
        <w:rPr>
          <w:rFonts w:cs="Arial"/>
          <w:szCs w:val="20"/>
        </w:rPr>
        <w:t xml:space="preserve"> </w:t>
      </w:r>
      <w:r w:rsidR="00C7228F" w:rsidRPr="002204EE">
        <w:rPr>
          <w:rFonts w:cs="Arial"/>
          <w:szCs w:val="20"/>
        </w:rPr>
        <w:t>złotych</w:t>
      </w:r>
      <w:r w:rsidRPr="002204EE">
        <w:rPr>
          <w:rFonts w:cs="Arial"/>
          <w:szCs w:val="20"/>
        </w:rPr>
        <w:t>). Cena jednostkowa nie podlega zmianie oraz waloryzacji w okresie obowiązywania umowy.</w:t>
      </w:r>
    </w:p>
    <w:p w14:paraId="79FA82FD" w14:textId="77777777" w:rsidR="00A00E2C" w:rsidRPr="002204EE" w:rsidRDefault="00A00E2C" w:rsidP="00EB2AF8">
      <w:pPr>
        <w:numPr>
          <w:ilvl w:val="1"/>
          <w:numId w:val="21"/>
        </w:numPr>
        <w:suppressAutoHyphens/>
        <w:spacing w:after="40" w:line="23" w:lineRule="atLeast"/>
        <w:ind w:left="284" w:hanging="284"/>
        <w:rPr>
          <w:rFonts w:cs="Arial"/>
          <w:szCs w:val="20"/>
        </w:rPr>
      </w:pPr>
      <w:r w:rsidRPr="002204EE">
        <w:rPr>
          <w:rFonts w:cs="Arial"/>
          <w:szCs w:val="20"/>
        </w:rPr>
        <w:t xml:space="preserve">Maksymalna wartość nominalna zobowiązania, ustalona na podstawie ceny jednostkowej określonej w Formularzu ofertowym Wykonawcy, nie może przekroczyć kwoty </w:t>
      </w:r>
      <w:r w:rsidR="00DC1340">
        <w:rPr>
          <w:rFonts w:cs="Arial"/>
          <w:b/>
          <w:bCs/>
          <w:szCs w:val="20"/>
        </w:rPr>
        <w:t>…………………</w:t>
      </w:r>
      <w:r w:rsidRPr="002204EE">
        <w:rPr>
          <w:rFonts w:cs="Arial"/>
          <w:szCs w:val="20"/>
        </w:rPr>
        <w:t xml:space="preserve"> zł brutto (słownie: </w:t>
      </w:r>
      <w:r w:rsidR="00DC1340">
        <w:rPr>
          <w:rFonts w:cs="Arial"/>
          <w:szCs w:val="20"/>
        </w:rPr>
        <w:t>………………………………………………………</w:t>
      </w:r>
      <w:proofErr w:type="gramStart"/>
      <w:r w:rsidR="00DC1340">
        <w:rPr>
          <w:rFonts w:cs="Arial"/>
          <w:szCs w:val="20"/>
        </w:rPr>
        <w:t>…….</w:t>
      </w:r>
      <w:proofErr w:type="gramEnd"/>
      <w:r w:rsidRPr="002204EE">
        <w:rPr>
          <w:rFonts w:cs="Arial"/>
          <w:szCs w:val="20"/>
        </w:rPr>
        <w:t xml:space="preserve">). </w:t>
      </w:r>
    </w:p>
    <w:p w14:paraId="1A800AF0" w14:textId="77777777" w:rsidR="00D91F8F" w:rsidRDefault="00D91F8F" w:rsidP="00EB2AF8">
      <w:pPr>
        <w:numPr>
          <w:ilvl w:val="1"/>
          <w:numId w:val="21"/>
        </w:numPr>
        <w:suppressAutoHyphens/>
        <w:spacing w:after="50" w:line="23" w:lineRule="atLeast"/>
        <w:ind w:left="284" w:hanging="284"/>
        <w:rPr>
          <w:rFonts w:cs="Arial"/>
          <w:szCs w:val="20"/>
        </w:rPr>
      </w:pPr>
      <w:r w:rsidRPr="00D91F8F">
        <w:rPr>
          <w:rFonts w:cs="Arial"/>
          <w:szCs w:val="20"/>
        </w:rPr>
        <w:t>Wysokość wynagrodzenia należnego Wykonawcy ustalana będzie w okresach miesięcznych i stanowić będzie iloczyn podanej w ust. 1 ceny jednostkowej za jeden dzienny posiłek (zestaw obiadowy) i faktycznej liczby dostarczonych dziennych posiłków w danym miesiącu.</w:t>
      </w:r>
    </w:p>
    <w:p w14:paraId="3D3069BC" w14:textId="77777777" w:rsidR="00A00E2C" w:rsidRPr="002204EE" w:rsidRDefault="00A00E2C" w:rsidP="00EB2AF8">
      <w:pPr>
        <w:numPr>
          <w:ilvl w:val="1"/>
          <w:numId w:val="21"/>
        </w:numPr>
        <w:suppressAutoHyphens/>
        <w:spacing w:after="50" w:line="23" w:lineRule="atLeast"/>
        <w:ind w:left="284" w:hanging="284"/>
        <w:rPr>
          <w:rFonts w:cs="Arial"/>
          <w:szCs w:val="20"/>
        </w:rPr>
      </w:pPr>
      <w:r w:rsidRPr="002204EE">
        <w:rPr>
          <w:rFonts w:cs="Arial"/>
          <w:szCs w:val="20"/>
        </w:rPr>
        <w:lastRenderedPageBreak/>
        <w:t xml:space="preserve">Cena, o której mowa w ust. 1, ustalona została zgodnie z ustawą z dnia 9 maja 2014r. o informowaniu o cenach towarów i usług </w:t>
      </w:r>
      <w:bookmarkStart w:id="4" w:name="_Hlk149648374"/>
      <w:r w:rsidR="00E06A88" w:rsidRPr="00CF277A">
        <w:rPr>
          <w:rFonts w:cs="Arial"/>
          <w:szCs w:val="20"/>
        </w:rPr>
        <w:t>(Dz. U. 2023 r. poz. 168</w:t>
      </w:r>
      <w:r w:rsidRPr="002204EE">
        <w:rPr>
          <w:rFonts w:cs="Arial"/>
          <w:szCs w:val="20"/>
        </w:rPr>
        <w:t>)</w:t>
      </w:r>
      <w:bookmarkEnd w:id="4"/>
      <w:r w:rsidRPr="002204EE">
        <w:rPr>
          <w:rFonts w:cs="Arial"/>
          <w:szCs w:val="20"/>
        </w:rPr>
        <w:t xml:space="preserve"> i zawiera wszelkie koszty, jakie ponosi Wykonawca w</w:t>
      </w:r>
      <w:r w:rsidR="00E06A88">
        <w:rPr>
          <w:rFonts w:cs="Arial"/>
          <w:szCs w:val="20"/>
        </w:rPr>
        <w:t> </w:t>
      </w:r>
      <w:r w:rsidRPr="002204EE">
        <w:rPr>
          <w:rFonts w:cs="Arial"/>
          <w:szCs w:val="20"/>
        </w:rPr>
        <w:t>celu należytego spełnienia wszystkich obowiązków wynikających z niniejszej umowy, w szczególności:</w:t>
      </w:r>
    </w:p>
    <w:p w14:paraId="05553541" w14:textId="77777777" w:rsidR="00A00E2C" w:rsidRPr="002204EE" w:rsidRDefault="00A00E2C" w:rsidP="00EB2AF8">
      <w:pPr>
        <w:numPr>
          <w:ilvl w:val="2"/>
          <w:numId w:val="21"/>
        </w:numPr>
        <w:suppressAutoHyphens/>
        <w:spacing w:after="50" w:line="23" w:lineRule="atLeast"/>
        <w:ind w:left="709" w:hanging="425"/>
        <w:rPr>
          <w:rFonts w:cs="Arial"/>
          <w:szCs w:val="20"/>
        </w:rPr>
      </w:pPr>
      <w:r w:rsidRPr="002204EE">
        <w:rPr>
          <w:rFonts w:cs="Arial"/>
          <w:szCs w:val="20"/>
        </w:rPr>
        <w:t>wartość usługi wraz z podatkiem VAT naliczonym zgodnie z obowiązującymi przepisami,</w:t>
      </w:r>
    </w:p>
    <w:p w14:paraId="30E8BDEE" w14:textId="77777777" w:rsidR="00A00E2C" w:rsidRPr="002204EE" w:rsidRDefault="00A00E2C" w:rsidP="00EB2AF8">
      <w:pPr>
        <w:numPr>
          <w:ilvl w:val="2"/>
          <w:numId w:val="21"/>
        </w:numPr>
        <w:suppressAutoHyphens/>
        <w:spacing w:after="50" w:line="23" w:lineRule="atLeast"/>
        <w:ind w:left="709" w:hanging="425"/>
        <w:rPr>
          <w:rFonts w:cs="Arial"/>
          <w:szCs w:val="20"/>
        </w:rPr>
      </w:pPr>
      <w:r w:rsidRPr="002204EE">
        <w:rPr>
          <w:rFonts w:cs="Arial"/>
          <w:szCs w:val="20"/>
        </w:rPr>
        <w:t>koszty opakowania, oznakowania, transportu.</w:t>
      </w:r>
    </w:p>
    <w:p w14:paraId="6BCB1997" w14:textId="77777777" w:rsidR="00A00E2C" w:rsidRPr="002204EE" w:rsidRDefault="00A00E2C" w:rsidP="00EB2AF8">
      <w:pPr>
        <w:numPr>
          <w:ilvl w:val="1"/>
          <w:numId w:val="21"/>
        </w:numPr>
        <w:suppressAutoHyphens/>
        <w:spacing w:after="50" w:line="23" w:lineRule="atLeast"/>
        <w:ind w:left="284" w:hanging="284"/>
        <w:rPr>
          <w:rFonts w:cs="Arial"/>
          <w:szCs w:val="20"/>
        </w:rPr>
      </w:pPr>
      <w:r w:rsidRPr="002204EE">
        <w:rPr>
          <w:rFonts w:cs="Arial"/>
          <w:szCs w:val="20"/>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informacji ze wskazaniem prawidłowej stawki podatku VAT.</w:t>
      </w:r>
    </w:p>
    <w:p w14:paraId="69A1B6A8" w14:textId="77777777" w:rsidR="00A00E2C" w:rsidRPr="002204EE" w:rsidRDefault="00A00E2C" w:rsidP="00EB2AF8">
      <w:pPr>
        <w:numPr>
          <w:ilvl w:val="1"/>
          <w:numId w:val="21"/>
        </w:numPr>
        <w:suppressAutoHyphens/>
        <w:spacing w:after="50" w:line="23" w:lineRule="atLeast"/>
        <w:ind w:left="284" w:hanging="284"/>
        <w:rPr>
          <w:rFonts w:cs="Arial"/>
          <w:szCs w:val="20"/>
        </w:rPr>
      </w:pPr>
      <w:r w:rsidRPr="002204EE">
        <w:rPr>
          <w:rFonts w:cs="Arial"/>
          <w:szCs w:val="20"/>
        </w:rPr>
        <w:t xml:space="preserve">Za datę wykonania umowy uważa się datę dostarczenia </w:t>
      </w:r>
      <w:r w:rsidR="00DB769A">
        <w:rPr>
          <w:rFonts w:cs="Arial"/>
          <w:szCs w:val="20"/>
        </w:rPr>
        <w:t>Zamawiającemu</w:t>
      </w:r>
      <w:r w:rsidRPr="002204EE">
        <w:rPr>
          <w:rFonts w:cs="Arial"/>
          <w:szCs w:val="20"/>
        </w:rPr>
        <w:t xml:space="preserve"> ostatniej partii przedmiotu zamówienia.</w:t>
      </w:r>
    </w:p>
    <w:p w14:paraId="7BE92E28" w14:textId="77777777" w:rsidR="00A00E2C" w:rsidRPr="002204EE" w:rsidRDefault="00A00E2C" w:rsidP="00A00E2C">
      <w:pPr>
        <w:spacing w:after="50"/>
        <w:jc w:val="center"/>
        <w:rPr>
          <w:rFonts w:cs="Arial"/>
          <w:b/>
          <w:bCs/>
          <w:szCs w:val="20"/>
        </w:rPr>
      </w:pPr>
      <w:r w:rsidRPr="002204EE">
        <w:rPr>
          <w:rFonts w:cs="Arial"/>
          <w:b/>
          <w:bCs/>
          <w:szCs w:val="20"/>
        </w:rPr>
        <w:t>§ 3.</w:t>
      </w:r>
    </w:p>
    <w:p w14:paraId="3B9CC0A6" w14:textId="77777777" w:rsidR="00A00E2C" w:rsidRPr="002204EE" w:rsidRDefault="00A00E2C" w:rsidP="00EB2AF8">
      <w:pPr>
        <w:numPr>
          <w:ilvl w:val="0"/>
          <w:numId w:val="26"/>
        </w:numPr>
        <w:suppressAutoHyphens/>
        <w:spacing w:after="50" w:line="23" w:lineRule="atLeast"/>
        <w:rPr>
          <w:rFonts w:cs="Arial"/>
          <w:szCs w:val="20"/>
        </w:rPr>
      </w:pPr>
      <w:r w:rsidRPr="002204EE">
        <w:rPr>
          <w:rFonts w:cs="Arial"/>
          <w:szCs w:val="20"/>
        </w:rPr>
        <w:t xml:space="preserve">Miejscem wykonania umowy jest </w:t>
      </w:r>
      <w:r w:rsidR="00FB3139" w:rsidRPr="00DD0379">
        <w:rPr>
          <w:rFonts w:cs="Arial"/>
          <w:bCs/>
        </w:rPr>
        <w:t>Placówk</w:t>
      </w:r>
      <w:r w:rsidR="00FB3139">
        <w:rPr>
          <w:rFonts w:cs="Arial"/>
          <w:bCs/>
        </w:rPr>
        <w:t>a</w:t>
      </w:r>
      <w:r w:rsidR="00FB3139" w:rsidRPr="00DD0379">
        <w:rPr>
          <w:rFonts w:cs="Arial"/>
          <w:bCs/>
        </w:rPr>
        <w:t xml:space="preserve"> Opiekuńczo - Wychowawcz</w:t>
      </w:r>
      <w:r w:rsidR="00FB3139">
        <w:rPr>
          <w:rFonts w:cs="Arial"/>
          <w:bCs/>
        </w:rPr>
        <w:t>a</w:t>
      </w:r>
      <w:r w:rsidR="00FB3139" w:rsidRPr="00DD0379">
        <w:rPr>
          <w:rFonts w:cs="Arial"/>
          <w:bCs/>
        </w:rPr>
        <w:t xml:space="preserve"> „</w:t>
      </w:r>
      <w:r w:rsidR="00A349E0">
        <w:rPr>
          <w:rFonts w:cs="Arial"/>
          <w:bCs/>
        </w:rPr>
        <w:t>Dom dla Dzieci</w:t>
      </w:r>
      <w:r w:rsidR="00FB3139" w:rsidRPr="00DD0379">
        <w:rPr>
          <w:rFonts w:cs="Arial"/>
          <w:bCs/>
        </w:rPr>
        <w:t xml:space="preserve">”, </w:t>
      </w:r>
      <w:r w:rsidR="00651447">
        <w:rPr>
          <w:rFonts w:cs="Arial"/>
          <w:bCs/>
        </w:rPr>
        <w:br/>
      </w:r>
      <w:r w:rsidR="00FB3139" w:rsidRPr="00DD0379">
        <w:rPr>
          <w:rFonts w:cs="Arial"/>
          <w:bCs/>
        </w:rPr>
        <w:t>ul.</w:t>
      </w:r>
      <w:r w:rsidR="00FB3139">
        <w:rPr>
          <w:rFonts w:cs="Arial"/>
          <w:bCs/>
        </w:rPr>
        <w:t> </w:t>
      </w:r>
      <w:r w:rsidR="00A349E0">
        <w:rPr>
          <w:rFonts w:cs="Arial"/>
          <w:bCs/>
        </w:rPr>
        <w:t>Różana 23A</w:t>
      </w:r>
      <w:r w:rsidR="00FB3139">
        <w:rPr>
          <w:rFonts w:cs="Arial"/>
          <w:szCs w:val="20"/>
        </w:rPr>
        <w:t xml:space="preserve"> </w:t>
      </w:r>
      <w:r w:rsidRPr="002204EE">
        <w:rPr>
          <w:rFonts w:cs="Arial"/>
          <w:szCs w:val="20"/>
        </w:rPr>
        <w:t>w Radomiu.</w:t>
      </w:r>
    </w:p>
    <w:p w14:paraId="07976D8F" w14:textId="77777777" w:rsidR="00A00E2C" w:rsidRPr="002204EE" w:rsidRDefault="00A00E2C" w:rsidP="00EB2AF8">
      <w:pPr>
        <w:numPr>
          <w:ilvl w:val="0"/>
          <w:numId w:val="26"/>
        </w:numPr>
        <w:suppressAutoHyphens/>
        <w:spacing w:after="50" w:line="23" w:lineRule="atLeast"/>
        <w:rPr>
          <w:rFonts w:cs="Arial"/>
          <w:szCs w:val="20"/>
        </w:rPr>
      </w:pPr>
      <w:r w:rsidRPr="002204EE">
        <w:rPr>
          <w:rFonts w:cs="Arial"/>
          <w:szCs w:val="20"/>
        </w:rPr>
        <w:t>Wykonawca zobowiązany jest w szczególności do:</w:t>
      </w:r>
    </w:p>
    <w:p w14:paraId="5752C4D7" w14:textId="77777777" w:rsidR="009B0A5B" w:rsidRDefault="009B0A5B" w:rsidP="00270C38">
      <w:pPr>
        <w:numPr>
          <w:ilvl w:val="1"/>
          <w:numId w:val="26"/>
        </w:numPr>
        <w:suppressAutoHyphens/>
        <w:spacing w:after="50" w:line="23" w:lineRule="atLeast"/>
        <w:rPr>
          <w:rFonts w:cs="Arial"/>
          <w:szCs w:val="20"/>
        </w:rPr>
      </w:pPr>
      <w:r>
        <w:rPr>
          <w:rFonts w:cs="Arial"/>
          <w:szCs w:val="20"/>
        </w:rPr>
        <w:t>przygotowywania i dostarczania posiłków zgodnie z wymogami określonymi w zapytaniu cenowym,</w:t>
      </w:r>
    </w:p>
    <w:p w14:paraId="1D56474C" w14:textId="77777777" w:rsidR="00A00E2C" w:rsidRPr="001309E3" w:rsidRDefault="00A00E2C" w:rsidP="00270C38">
      <w:pPr>
        <w:numPr>
          <w:ilvl w:val="1"/>
          <w:numId w:val="26"/>
        </w:numPr>
        <w:suppressAutoHyphens/>
        <w:spacing w:after="50" w:line="23" w:lineRule="atLeast"/>
        <w:rPr>
          <w:rFonts w:cs="Arial"/>
          <w:szCs w:val="20"/>
        </w:rPr>
      </w:pPr>
      <w:r w:rsidRPr="001309E3">
        <w:rPr>
          <w:rFonts w:cs="Arial"/>
          <w:szCs w:val="20"/>
        </w:rPr>
        <w:t>przygotowywania posiłków zgodnie z procedurami niezbędnymi do zapewnienia bezpieczeństwa żywności i żywienia;</w:t>
      </w:r>
    </w:p>
    <w:p w14:paraId="11F9E443" w14:textId="77777777" w:rsidR="00A00E2C" w:rsidRDefault="00A00E2C" w:rsidP="00EB2AF8">
      <w:pPr>
        <w:numPr>
          <w:ilvl w:val="1"/>
          <w:numId w:val="26"/>
        </w:numPr>
        <w:suppressAutoHyphens/>
        <w:spacing w:after="50" w:line="23" w:lineRule="atLeast"/>
        <w:rPr>
          <w:rFonts w:cs="Arial"/>
          <w:szCs w:val="20"/>
        </w:rPr>
      </w:pPr>
      <w:r w:rsidRPr="002204EE">
        <w:rPr>
          <w:rFonts w:cs="Arial"/>
          <w:szCs w:val="20"/>
        </w:rPr>
        <w:t>dostarczania posiłków transportem spełniającym warunki sanitarne Państwowej Stacji Sanitarno – Epidemiologicznej zgodnie z normami HACCP. Transport powinien odbywać się w pojemnikach zapewniających właściwą ochronę i temperaturę, na które Wykonawca posiada odpowiednie atesty oraz certyfikaty;</w:t>
      </w:r>
    </w:p>
    <w:p w14:paraId="3AB693EA" w14:textId="77777777" w:rsidR="00C105E4" w:rsidRDefault="00C105E4" w:rsidP="00C105E4">
      <w:pPr>
        <w:numPr>
          <w:ilvl w:val="1"/>
          <w:numId w:val="26"/>
        </w:numPr>
        <w:suppressAutoHyphens/>
        <w:spacing w:after="50" w:line="23" w:lineRule="atLeast"/>
        <w:rPr>
          <w:rFonts w:cs="Arial"/>
          <w:szCs w:val="20"/>
        </w:rPr>
      </w:pPr>
      <w:r w:rsidRPr="00C105E4">
        <w:rPr>
          <w:rFonts w:cs="Arial"/>
          <w:szCs w:val="20"/>
        </w:rPr>
        <w:t>posiadania decyzji, zezwolenia lub inne</w:t>
      </w:r>
      <w:r w:rsidR="0091361B">
        <w:rPr>
          <w:rFonts w:cs="Arial"/>
          <w:szCs w:val="20"/>
        </w:rPr>
        <w:t>go</w:t>
      </w:r>
      <w:r w:rsidRPr="00C105E4">
        <w:rPr>
          <w:rFonts w:cs="Arial"/>
          <w:szCs w:val="20"/>
        </w:rPr>
        <w:t xml:space="preserve"> dokumentu Państwowej Inspekcji Sanitarnej potwierdzając</w:t>
      </w:r>
      <w:r w:rsidR="0091361B">
        <w:rPr>
          <w:rFonts w:cs="Arial"/>
          <w:szCs w:val="20"/>
        </w:rPr>
        <w:t>ego</w:t>
      </w:r>
      <w:r w:rsidRPr="00C105E4">
        <w:rPr>
          <w:rFonts w:cs="Arial"/>
          <w:szCs w:val="20"/>
        </w:rPr>
        <w:t xml:space="preserve"> dopuszczenie żywienia zbiorowego w zakładzie gastronomiczny</w:t>
      </w:r>
      <w:r w:rsidR="0091361B">
        <w:rPr>
          <w:rFonts w:cs="Arial"/>
          <w:szCs w:val="20"/>
        </w:rPr>
        <w:t>m,</w:t>
      </w:r>
      <w:r w:rsidRPr="00C105E4">
        <w:rPr>
          <w:rFonts w:cs="Arial"/>
          <w:szCs w:val="20"/>
        </w:rPr>
        <w:t xml:space="preserve"> w którym będą przygotowywane posiłki oraz możliwość prowadzenia cateringu (np. wpis do rejestru zakładów podlegających urzędowej kontroli organów Państwowej Inspekcji Sanitarnej, decyzja Państwowego Inspektora Sanitarnego zezwalając</w:t>
      </w:r>
      <w:r w:rsidR="0091361B">
        <w:rPr>
          <w:rFonts w:cs="Arial"/>
          <w:szCs w:val="20"/>
        </w:rPr>
        <w:t>a</w:t>
      </w:r>
      <w:r w:rsidRPr="00C105E4">
        <w:rPr>
          <w:rFonts w:cs="Arial"/>
          <w:szCs w:val="20"/>
        </w:rPr>
        <w:t xml:space="preserve"> na prowadzenie określonej działalności gospodarczej</w:t>
      </w:r>
      <w:r w:rsidR="0091361B">
        <w:rPr>
          <w:rFonts w:cs="Arial"/>
          <w:szCs w:val="20"/>
        </w:rPr>
        <w:t>)</w:t>
      </w:r>
      <w:r w:rsidRPr="00C105E4">
        <w:rPr>
          <w:rFonts w:cs="Arial"/>
          <w:szCs w:val="20"/>
        </w:rPr>
        <w:t>.</w:t>
      </w:r>
    </w:p>
    <w:p w14:paraId="09554CFB" w14:textId="77777777" w:rsidR="00C105E4" w:rsidRDefault="00C105E4" w:rsidP="00C105E4">
      <w:pPr>
        <w:numPr>
          <w:ilvl w:val="1"/>
          <w:numId w:val="26"/>
        </w:numPr>
        <w:suppressAutoHyphens/>
        <w:spacing w:after="50" w:line="23" w:lineRule="atLeast"/>
        <w:rPr>
          <w:rFonts w:cs="Arial"/>
          <w:szCs w:val="20"/>
        </w:rPr>
      </w:pPr>
      <w:r w:rsidRPr="00C105E4">
        <w:rPr>
          <w:rFonts w:cs="Arial"/>
          <w:szCs w:val="20"/>
        </w:rPr>
        <w:t>przestrzegania podczas przygotowywania posiłków ogólnych zaleceń i zasad racjonalnego żywienia, wynikających z aktualnych norm żywienia dla populacji polskiej, zarówno co do wartości odżywczej, gramatury jak i estetyki;</w:t>
      </w:r>
    </w:p>
    <w:p w14:paraId="2876EBE9" w14:textId="77777777" w:rsidR="00DE7895" w:rsidRDefault="00C105E4" w:rsidP="00DE7895">
      <w:pPr>
        <w:numPr>
          <w:ilvl w:val="1"/>
          <w:numId w:val="26"/>
        </w:numPr>
        <w:suppressAutoHyphens/>
        <w:spacing w:after="50" w:line="23" w:lineRule="atLeast"/>
        <w:rPr>
          <w:rFonts w:cs="Arial"/>
          <w:szCs w:val="20"/>
        </w:rPr>
      </w:pPr>
      <w:r w:rsidRPr="00C105E4">
        <w:rPr>
          <w:rFonts w:cs="Arial"/>
          <w:szCs w:val="20"/>
        </w:rPr>
        <w:t xml:space="preserve">podawania takich środków spożywczych, które </w:t>
      </w:r>
      <w:proofErr w:type="gramStart"/>
      <w:r w:rsidRPr="00C105E4">
        <w:rPr>
          <w:rFonts w:cs="Arial"/>
          <w:szCs w:val="20"/>
        </w:rPr>
        <w:t>spełniają  wymagania</w:t>
      </w:r>
      <w:proofErr w:type="gramEnd"/>
      <w:r w:rsidRPr="00C105E4">
        <w:rPr>
          <w:rFonts w:cs="Arial"/>
          <w:szCs w:val="20"/>
        </w:rPr>
        <w:t xml:space="preserve"> ustalone w przepisach wydawanych w drodze rozporządzenia przez właściwego ministra zdrowia;</w:t>
      </w:r>
    </w:p>
    <w:p w14:paraId="7545225B" w14:textId="77777777" w:rsidR="00AD030E" w:rsidRDefault="00C105E4" w:rsidP="00FC6406">
      <w:pPr>
        <w:numPr>
          <w:ilvl w:val="1"/>
          <w:numId w:val="26"/>
        </w:numPr>
        <w:suppressAutoHyphens/>
        <w:spacing w:after="50" w:line="23" w:lineRule="atLeast"/>
        <w:rPr>
          <w:rFonts w:cs="Arial"/>
          <w:szCs w:val="20"/>
        </w:rPr>
      </w:pPr>
      <w:r w:rsidRPr="00DE7895">
        <w:rPr>
          <w:rFonts w:cs="Arial"/>
          <w:szCs w:val="20"/>
        </w:rPr>
        <w:t>przygotowywania posiłków</w:t>
      </w:r>
      <w:r w:rsidR="004708CD">
        <w:rPr>
          <w:rFonts w:cs="Arial"/>
          <w:szCs w:val="20"/>
        </w:rPr>
        <w:t xml:space="preserve"> </w:t>
      </w:r>
      <w:r w:rsidRPr="00DE7895">
        <w:rPr>
          <w:rFonts w:cs="Arial"/>
          <w:szCs w:val="20"/>
        </w:rPr>
        <w:t>urozmaiconych, z wykluczeniem półproduktów, na bazie produktów najwyższej jakości oraz uwzględnieniem najlepszych tradycji kulinarnych</w:t>
      </w:r>
      <w:r w:rsidR="004A41BC">
        <w:rPr>
          <w:rFonts w:cs="Arial"/>
          <w:szCs w:val="20"/>
        </w:rPr>
        <w:t>;</w:t>
      </w:r>
    </w:p>
    <w:p w14:paraId="7843FFA8" w14:textId="77777777" w:rsidR="00C118DC" w:rsidRPr="00AD030E" w:rsidRDefault="00DD49BB" w:rsidP="00AD030E">
      <w:pPr>
        <w:numPr>
          <w:ilvl w:val="1"/>
          <w:numId w:val="26"/>
        </w:numPr>
        <w:suppressAutoHyphens/>
        <w:spacing w:after="50" w:line="23" w:lineRule="atLeast"/>
        <w:rPr>
          <w:rFonts w:cs="Arial"/>
          <w:szCs w:val="20"/>
        </w:rPr>
      </w:pPr>
      <w:r w:rsidRPr="00AD030E">
        <w:rPr>
          <w:rFonts w:cs="Arial"/>
          <w:szCs w:val="20"/>
        </w:rPr>
        <w:t>na każde żądanie Zamawiającego dostarczenia niezwłocznie dokumentów określonych w pkt 2</w:t>
      </w:r>
      <w:r w:rsidR="003E55B1">
        <w:rPr>
          <w:rFonts w:cs="Arial"/>
          <w:szCs w:val="20"/>
        </w:rPr>
        <w:t>2</w:t>
      </w:r>
      <w:r w:rsidRPr="00AD030E">
        <w:rPr>
          <w:rFonts w:cs="Arial"/>
          <w:szCs w:val="20"/>
        </w:rPr>
        <w:t xml:space="preserve"> zapytania cenowego.</w:t>
      </w:r>
    </w:p>
    <w:p w14:paraId="63B3C0F2" w14:textId="77777777" w:rsidR="00A00E2C" w:rsidRPr="002204EE" w:rsidRDefault="00A00E2C" w:rsidP="00EB2AF8">
      <w:pPr>
        <w:numPr>
          <w:ilvl w:val="0"/>
          <w:numId w:val="26"/>
        </w:numPr>
        <w:suppressAutoHyphens/>
        <w:spacing w:after="50" w:line="23" w:lineRule="atLeast"/>
        <w:rPr>
          <w:rFonts w:cs="Arial"/>
          <w:szCs w:val="20"/>
        </w:rPr>
      </w:pPr>
      <w:r w:rsidRPr="002204EE">
        <w:rPr>
          <w:rFonts w:cs="Arial"/>
          <w:szCs w:val="20"/>
        </w:rPr>
        <w:t xml:space="preserve">Wykonawca zobowiązany jest do rozładunku przedmiotu zamówienia w miejscu wskazanym przez pracownika </w:t>
      </w:r>
      <w:r w:rsidR="00FC6406">
        <w:rPr>
          <w:rFonts w:cs="Arial"/>
          <w:szCs w:val="20"/>
        </w:rPr>
        <w:t>Zamawiającego</w:t>
      </w:r>
      <w:r w:rsidRPr="002204EE">
        <w:rPr>
          <w:rFonts w:cs="Arial"/>
          <w:szCs w:val="20"/>
        </w:rPr>
        <w:t>.</w:t>
      </w:r>
      <w:bookmarkStart w:id="5" w:name="_Hlk19690704"/>
      <w:bookmarkEnd w:id="5"/>
    </w:p>
    <w:p w14:paraId="01FDF9EE" w14:textId="77777777" w:rsidR="00A00E2C" w:rsidRPr="002204EE" w:rsidRDefault="00835296" w:rsidP="00A00E2C">
      <w:pPr>
        <w:spacing w:after="50"/>
        <w:ind w:left="360"/>
        <w:rPr>
          <w:rFonts w:cs="Arial"/>
          <w:szCs w:val="20"/>
        </w:rPr>
      </w:pPr>
      <w:r>
        <w:rPr>
          <w:rFonts w:cs="Arial"/>
          <w:szCs w:val="20"/>
        </w:rPr>
        <w:t>Zamawiający</w:t>
      </w:r>
      <w:r w:rsidR="00A00E2C" w:rsidRPr="002204EE">
        <w:rPr>
          <w:rFonts w:cs="Arial"/>
          <w:szCs w:val="20"/>
        </w:rPr>
        <w:t xml:space="preserve"> ma prawo odmówić w całości lub w części odbioru dostawy, jeżeli pracownicy Wykonawcy odmówią rozładunku i złożenia dostarczonych posiłków w siedzibie </w:t>
      </w:r>
      <w:r w:rsidR="009122D7">
        <w:rPr>
          <w:rFonts w:cs="Arial"/>
          <w:szCs w:val="20"/>
        </w:rPr>
        <w:t>Zamawiającego</w:t>
      </w:r>
      <w:r w:rsidR="00A00E2C" w:rsidRPr="002204EE">
        <w:rPr>
          <w:rFonts w:cs="Arial"/>
          <w:szCs w:val="20"/>
        </w:rPr>
        <w:t xml:space="preserve"> w miejscu wskazanym przez pracownika </w:t>
      </w:r>
      <w:r w:rsidR="003F0936">
        <w:rPr>
          <w:rFonts w:cs="Arial"/>
          <w:szCs w:val="20"/>
        </w:rPr>
        <w:t>Zamawiającego</w:t>
      </w:r>
      <w:r w:rsidR="00A00E2C" w:rsidRPr="002204EE">
        <w:rPr>
          <w:rFonts w:cs="Arial"/>
          <w:szCs w:val="20"/>
        </w:rPr>
        <w:t>. W takim przypadku uważa się dostawę za niezrealizowaną.</w:t>
      </w:r>
    </w:p>
    <w:p w14:paraId="0769D62A" w14:textId="77777777" w:rsidR="00A00E2C" w:rsidRPr="002204EE" w:rsidRDefault="00A00E2C" w:rsidP="00EB2AF8">
      <w:pPr>
        <w:pStyle w:val="Akapitzlist"/>
        <w:numPr>
          <w:ilvl w:val="0"/>
          <w:numId w:val="26"/>
        </w:numPr>
        <w:spacing w:after="50" w:line="23" w:lineRule="atLeast"/>
        <w:contextualSpacing w:val="0"/>
        <w:rPr>
          <w:rFonts w:ascii="Arial" w:hAnsi="Arial" w:cs="Arial"/>
          <w:szCs w:val="20"/>
        </w:rPr>
      </w:pPr>
      <w:r w:rsidRPr="002204EE">
        <w:rPr>
          <w:rFonts w:ascii="Arial" w:hAnsi="Arial" w:cs="Arial"/>
          <w:szCs w:val="20"/>
        </w:rPr>
        <w:t xml:space="preserve">Wykonawca zobowiązany jest do przechowywania próbek posiłków do celów sanitarno </w:t>
      </w:r>
      <w:r w:rsidR="00BD099F">
        <w:rPr>
          <w:rFonts w:ascii="Arial" w:hAnsi="Arial" w:cs="Arial"/>
          <w:szCs w:val="20"/>
          <w:lang w:val="pl-PL"/>
        </w:rPr>
        <w:t>-</w:t>
      </w:r>
      <w:r w:rsidRPr="002204EE">
        <w:rPr>
          <w:rFonts w:ascii="Arial" w:hAnsi="Arial" w:cs="Arial"/>
          <w:szCs w:val="20"/>
        </w:rPr>
        <w:t>epidemiologicznych zgodnie z obowiązującymi przepisami.</w:t>
      </w:r>
    </w:p>
    <w:p w14:paraId="0249AD4E" w14:textId="77777777" w:rsidR="00D36AE0" w:rsidRPr="00D36AE0" w:rsidRDefault="00D36AE0" w:rsidP="00EB2AF8">
      <w:pPr>
        <w:pStyle w:val="Akapitzlist"/>
        <w:numPr>
          <w:ilvl w:val="0"/>
          <w:numId w:val="26"/>
        </w:numPr>
        <w:spacing w:after="50" w:line="23" w:lineRule="atLeast"/>
        <w:contextualSpacing w:val="0"/>
        <w:rPr>
          <w:rFonts w:ascii="Arial" w:hAnsi="Arial" w:cs="Arial"/>
          <w:szCs w:val="20"/>
        </w:rPr>
      </w:pPr>
      <w:r w:rsidRPr="00D36AE0">
        <w:rPr>
          <w:rFonts w:ascii="Arial" w:hAnsi="Arial" w:cs="Arial"/>
          <w:szCs w:val="20"/>
        </w:rPr>
        <w:t>Jadłospisy na</w:t>
      </w:r>
      <w:r w:rsidR="006B3050">
        <w:rPr>
          <w:rFonts w:ascii="Arial" w:hAnsi="Arial" w:cs="Arial"/>
          <w:szCs w:val="20"/>
          <w:lang w:val="pl-PL"/>
        </w:rPr>
        <w:t xml:space="preserve"> miesiąc</w:t>
      </w:r>
      <w:r w:rsidRPr="00D36AE0">
        <w:rPr>
          <w:rFonts w:ascii="Arial" w:hAnsi="Arial" w:cs="Arial"/>
          <w:szCs w:val="20"/>
        </w:rPr>
        <w:t xml:space="preserve"> w wersji papierowej </w:t>
      </w:r>
      <w:r w:rsidR="006101C3">
        <w:rPr>
          <w:rFonts w:ascii="Arial" w:hAnsi="Arial" w:cs="Arial"/>
          <w:szCs w:val="20"/>
          <w:lang w:val="pl-PL"/>
        </w:rPr>
        <w:t xml:space="preserve"> lub elektronicznej</w:t>
      </w:r>
      <w:r w:rsidR="00AE4E03">
        <w:rPr>
          <w:rFonts w:ascii="Arial" w:hAnsi="Arial" w:cs="Arial"/>
          <w:szCs w:val="20"/>
          <w:lang w:val="pl-PL"/>
        </w:rPr>
        <w:t xml:space="preserve"> dostarczone będą w ostatnim tygodniu danego miesiąca</w:t>
      </w:r>
      <w:r w:rsidR="00AA34ED">
        <w:rPr>
          <w:rFonts w:ascii="Arial" w:hAnsi="Arial" w:cs="Arial"/>
          <w:szCs w:val="20"/>
          <w:lang w:val="pl-PL"/>
        </w:rPr>
        <w:t>.</w:t>
      </w:r>
      <w:r w:rsidR="00551D24">
        <w:rPr>
          <w:rFonts w:ascii="Arial" w:hAnsi="Arial" w:cs="Arial"/>
          <w:szCs w:val="20"/>
          <w:lang w:val="pl-PL"/>
        </w:rPr>
        <w:t xml:space="preserve"> </w:t>
      </w:r>
      <w:r w:rsidR="00AA34ED">
        <w:rPr>
          <w:rFonts w:ascii="Arial" w:hAnsi="Arial" w:cs="Arial"/>
          <w:szCs w:val="20"/>
          <w:lang w:val="pl-PL"/>
        </w:rPr>
        <w:t>R</w:t>
      </w:r>
      <w:r w:rsidR="00551D24" w:rsidRPr="00E643FB">
        <w:rPr>
          <w:rFonts w:ascii="Arial" w:hAnsi="Arial" w:cs="Arial"/>
          <w:szCs w:val="20"/>
        </w:rPr>
        <w:t xml:space="preserve">odzaj posiłków z dietą </w:t>
      </w:r>
      <w:r w:rsidRPr="00D36AE0">
        <w:rPr>
          <w:rFonts w:ascii="Arial" w:hAnsi="Arial" w:cs="Arial"/>
          <w:szCs w:val="20"/>
        </w:rPr>
        <w:t>i</w:t>
      </w:r>
      <w:r w:rsidR="00682221">
        <w:rPr>
          <w:rFonts w:ascii="Arial" w:hAnsi="Arial" w:cs="Arial"/>
          <w:szCs w:val="20"/>
          <w:lang w:val="pl-PL"/>
        </w:rPr>
        <w:t xml:space="preserve"> </w:t>
      </w:r>
      <w:r w:rsidRPr="00D36AE0">
        <w:rPr>
          <w:rFonts w:ascii="Arial" w:hAnsi="Arial" w:cs="Arial"/>
          <w:szCs w:val="20"/>
        </w:rPr>
        <w:t>ich ilość będzie ustalana telefonicznie z wychowawcą dyżurującym.</w:t>
      </w:r>
      <w:r w:rsidR="00C076A6">
        <w:rPr>
          <w:rFonts w:ascii="Arial" w:hAnsi="Arial" w:cs="Arial"/>
          <w:szCs w:val="20"/>
          <w:lang w:val="pl-PL"/>
        </w:rPr>
        <w:t xml:space="preserve"> Możliwa jest modyfikacja jadłospisu.</w:t>
      </w:r>
    </w:p>
    <w:p w14:paraId="5F8A3B9A" w14:textId="77777777" w:rsidR="00A00E2C" w:rsidRPr="002204EE" w:rsidRDefault="00A00E2C" w:rsidP="00EB2AF8">
      <w:pPr>
        <w:pStyle w:val="Akapitzlist"/>
        <w:numPr>
          <w:ilvl w:val="0"/>
          <w:numId w:val="26"/>
        </w:numPr>
        <w:spacing w:after="50" w:line="23" w:lineRule="atLeast"/>
        <w:contextualSpacing w:val="0"/>
        <w:rPr>
          <w:rFonts w:ascii="Arial" w:hAnsi="Arial" w:cs="Arial"/>
          <w:szCs w:val="20"/>
        </w:rPr>
      </w:pPr>
      <w:r w:rsidRPr="002204EE">
        <w:rPr>
          <w:rFonts w:ascii="Arial" w:hAnsi="Arial" w:cs="Arial"/>
          <w:szCs w:val="20"/>
        </w:rPr>
        <w:t xml:space="preserve">W sprawach związanych z wykonaniem niniejszej umowy, do kontaktów z Wykonawcą, </w:t>
      </w:r>
      <w:r w:rsidR="00857525">
        <w:rPr>
          <w:rFonts w:ascii="Arial" w:hAnsi="Arial" w:cs="Arial"/>
          <w:szCs w:val="20"/>
          <w:lang w:val="pl-PL"/>
        </w:rPr>
        <w:t xml:space="preserve">Zamawiający </w:t>
      </w:r>
      <w:r w:rsidRPr="002204EE">
        <w:rPr>
          <w:rFonts w:ascii="Arial" w:hAnsi="Arial" w:cs="Arial"/>
          <w:szCs w:val="20"/>
        </w:rPr>
        <w:t xml:space="preserve">wyznacza: </w:t>
      </w:r>
      <w:r w:rsidR="00857525">
        <w:rPr>
          <w:rFonts w:ascii="Arial" w:hAnsi="Arial" w:cs="Arial"/>
          <w:szCs w:val="20"/>
          <w:lang w:val="pl-PL"/>
        </w:rPr>
        <w:t xml:space="preserve">………….……………………………….., </w:t>
      </w:r>
      <w:proofErr w:type="gramStart"/>
      <w:r w:rsidR="00857525">
        <w:rPr>
          <w:rFonts w:ascii="Arial" w:hAnsi="Arial" w:cs="Arial"/>
          <w:szCs w:val="20"/>
          <w:lang w:val="pl-PL"/>
        </w:rPr>
        <w:t>tel</w:t>
      </w:r>
      <w:r w:rsidR="00296863">
        <w:rPr>
          <w:rFonts w:ascii="Arial" w:hAnsi="Arial" w:cs="Arial"/>
          <w:szCs w:val="20"/>
          <w:lang w:val="pl-PL"/>
        </w:rPr>
        <w:t>.:</w:t>
      </w:r>
      <w:r w:rsidR="00857525">
        <w:rPr>
          <w:rFonts w:ascii="Arial" w:hAnsi="Arial" w:cs="Arial"/>
          <w:szCs w:val="20"/>
          <w:lang w:val="pl-PL"/>
        </w:rPr>
        <w:t>…</w:t>
      </w:r>
      <w:proofErr w:type="gramEnd"/>
      <w:r w:rsidR="00857525">
        <w:rPr>
          <w:rFonts w:ascii="Arial" w:hAnsi="Arial" w:cs="Arial"/>
          <w:szCs w:val="20"/>
          <w:lang w:val="pl-PL"/>
        </w:rPr>
        <w:t>……………………………</w:t>
      </w:r>
      <w:proofErr w:type="gramStart"/>
      <w:r w:rsidR="00857525">
        <w:rPr>
          <w:rFonts w:ascii="Arial" w:hAnsi="Arial" w:cs="Arial"/>
          <w:szCs w:val="20"/>
          <w:lang w:val="pl-PL"/>
        </w:rPr>
        <w:t>…….</w:t>
      </w:r>
      <w:proofErr w:type="gramEnd"/>
      <w:r w:rsidR="00857525">
        <w:rPr>
          <w:rFonts w:ascii="Arial" w:hAnsi="Arial" w:cs="Arial"/>
          <w:szCs w:val="20"/>
          <w:lang w:val="pl-PL"/>
        </w:rPr>
        <w:t xml:space="preserve">., </w:t>
      </w:r>
      <w:r w:rsidR="00296863">
        <w:rPr>
          <w:rFonts w:ascii="Arial" w:hAnsi="Arial" w:cs="Arial"/>
          <w:szCs w:val="20"/>
          <w:lang w:val="pl-PL"/>
        </w:rPr>
        <w:br/>
      </w:r>
      <w:proofErr w:type="gramStart"/>
      <w:r w:rsidR="00857525">
        <w:rPr>
          <w:rFonts w:ascii="Arial" w:hAnsi="Arial" w:cs="Arial"/>
          <w:szCs w:val="20"/>
          <w:lang w:val="pl-PL"/>
        </w:rPr>
        <w:t>e-mail:…</w:t>
      </w:r>
      <w:proofErr w:type="gramEnd"/>
      <w:r w:rsidR="00857525">
        <w:rPr>
          <w:rFonts w:ascii="Arial" w:hAnsi="Arial" w:cs="Arial"/>
          <w:szCs w:val="20"/>
          <w:lang w:val="pl-PL"/>
        </w:rPr>
        <w:t>……………….</w:t>
      </w:r>
    </w:p>
    <w:p w14:paraId="551D6F52" w14:textId="77777777" w:rsidR="00A00E2C" w:rsidRPr="002204EE" w:rsidRDefault="00A00E2C" w:rsidP="00EB2AF8">
      <w:pPr>
        <w:pStyle w:val="Akapitzlist"/>
        <w:numPr>
          <w:ilvl w:val="0"/>
          <w:numId w:val="26"/>
        </w:numPr>
        <w:spacing w:after="50" w:line="23" w:lineRule="atLeast"/>
        <w:contextualSpacing w:val="0"/>
        <w:jc w:val="left"/>
        <w:rPr>
          <w:rFonts w:ascii="Arial" w:hAnsi="Arial" w:cs="Arial"/>
          <w:szCs w:val="20"/>
        </w:rPr>
      </w:pPr>
      <w:r w:rsidRPr="002204EE">
        <w:rPr>
          <w:rFonts w:ascii="Arial" w:hAnsi="Arial" w:cs="Arial"/>
          <w:szCs w:val="20"/>
        </w:rPr>
        <w:t xml:space="preserve">W sprawach związanych z wykonaniem niniejszej Umowy, do kontaktów z </w:t>
      </w:r>
      <w:r w:rsidR="00857525">
        <w:rPr>
          <w:rFonts w:ascii="Arial" w:hAnsi="Arial" w:cs="Arial"/>
          <w:szCs w:val="20"/>
          <w:lang w:val="pl-PL"/>
        </w:rPr>
        <w:t>Zamawiający</w:t>
      </w:r>
      <w:r w:rsidR="00017D4D">
        <w:rPr>
          <w:rFonts w:ascii="Arial" w:hAnsi="Arial" w:cs="Arial"/>
          <w:szCs w:val="20"/>
          <w:lang w:val="pl-PL"/>
        </w:rPr>
        <w:t>m</w:t>
      </w:r>
      <w:r w:rsidRPr="002204EE">
        <w:rPr>
          <w:rFonts w:ascii="Arial" w:hAnsi="Arial" w:cs="Arial"/>
          <w:szCs w:val="20"/>
        </w:rPr>
        <w:t>,</w:t>
      </w:r>
    </w:p>
    <w:p w14:paraId="654487B6" w14:textId="77777777" w:rsidR="00296863" w:rsidRDefault="00A00E2C" w:rsidP="00A00E2C">
      <w:pPr>
        <w:pStyle w:val="Akapitzlist"/>
        <w:spacing w:after="50" w:line="23" w:lineRule="atLeast"/>
        <w:ind w:left="360"/>
        <w:rPr>
          <w:rFonts w:ascii="Arial" w:hAnsi="Arial" w:cs="Arial"/>
          <w:szCs w:val="20"/>
          <w:lang w:val="pl-PL"/>
        </w:rPr>
      </w:pPr>
      <w:r w:rsidRPr="002204EE">
        <w:rPr>
          <w:rFonts w:ascii="Arial" w:hAnsi="Arial" w:cs="Arial"/>
          <w:szCs w:val="20"/>
        </w:rPr>
        <w:t xml:space="preserve">Wykonawca wyznacza: </w:t>
      </w:r>
      <w:r w:rsidR="00857525">
        <w:rPr>
          <w:rFonts w:ascii="Arial" w:hAnsi="Arial" w:cs="Arial"/>
          <w:szCs w:val="20"/>
          <w:lang w:val="pl-PL"/>
        </w:rPr>
        <w:t>………………………………..</w:t>
      </w:r>
      <w:r w:rsidRPr="002204EE">
        <w:rPr>
          <w:rFonts w:ascii="Arial" w:hAnsi="Arial" w:cs="Arial"/>
          <w:szCs w:val="20"/>
        </w:rPr>
        <w:t xml:space="preserve">, tel.: </w:t>
      </w:r>
      <w:r w:rsidR="00857525">
        <w:rPr>
          <w:rFonts w:ascii="Arial" w:hAnsi="Arial" w:cs="Arial"/>
          <w:szCs w:val="20"/>
          <w:lang w:val="pl-PL"/>
        </w:rPr>
        <w:t>………………………..</w:t>
      </w:r>
      <w:r w:rsidRPr="002204EE">
        <w:rPr>
          <w:rFonts w:ascii="Arial" w:hAnsi="Arial" w:cs="Arial"/>
          <w:szCs w:val="20"/>
        </w:rPr>
        <w:t>.</w:t>
      </w:r>
      <w:r w:rsidR="00857525">
        <w:rPr>
          <w:rFonts w:ascii="Arial" w:hAnsi="Arial" w:cs="Arial"/>
          <w:szCs w:val="20"/>
          <w:lang w:val="pl-PL"/>
        </w:rPr>
        <w:t>;</w:t>
      </w:r>
    </w:p>
    <w:p w14:paraId="111732AD" w14:textId="77777777" w:rsidR="00A00E2C" w:rsidRPr="00857525" w:rsidRDefault="00857525" w:rsidP="00A00E2C">
      <w:pPr>
        <w:pStyle w:val="Akapitzlist"/>
        <w:spacing w:after="50" w:line="23" w:lineRule="atLeast"/>
        <w:ind w:left="360"/>
        <w:rPr>
          <w:rFonts w:ascii="Arial" w:hAnsi="Arial" w:cs="Arial"/>
          <w:szCs w:val="20"/>
          <w:lang w:val="pl-PL"/>
        </w:rPr>
      </w:pPr>
      <w:r>
        <w:rPr>
          <w:rFonts w:ascii="Arial" w:hAnsi="Arial" w:cs="Arial"/>
          <w:szCs w:val="20"/>
          <w:lang w:val="pl-PL"/>
        </w:rPr>
        <w:t xml:space="preserve"> e-mail………………</w:t>
      </w:r>
      <w:proofErr w:type="gramStart"/>
      <w:r>
        <w:rPr>
          <w:rFonts w:ascii="Arial" w:hAnsi="Arial" w:cs="Arial"/>
          <w:szCs w:val="20"/>
          <w:lang w:val="pl-PL"/>
        </w:rPr>
        <w:t>…….</w:t>
      </w:r>
      <w:proofErr w:type="gramEnd"/>
      <w:r>
        <w:rPr>
          <w:rFonts w:ascii="Arial" w:hAnsi="Arial" w:cs="Arial"/>
          <w:szCs w:val="20"/>
          <w:lang w:val="pl-PL"/>
        </w:rPr>
        <w:t>.</w:t>
      </w:r>
    </w:p>
    <w:p w14:paraId="41FFDD5B" w14:textId="77777777" w:rsidR="001F5D27" w:rsidRPr="005D0E7D" w:rsidRDefault="00A00E2C" w:rsidP="005D0E7D">
      <w:pPr>
        <w:pStyle w:val="Akapitzlist"/>
        <w:numPr>
          <w:ilvl w:val="0"/>
          <w:numId w:val="26"/>
        </w:numPr>
        <w:spacing w:after="50" w:line="23" w:lineRule="atLeast"/>
        <w:contextualSpacing w:val="0"/>
        <w:rPr>
          <w:rFonts w:ascii="Arial" w:hAnsi="Arial" w:cs="Arial"/>
          <w:szCs w:val="20"/>
        </w:rPr>
      </w:pPr>
      <w:r w:rsidRPr="002204EE">
        <w:rPr>
          <w:rFonts w:ascii="Arial" w:hAnsi="Arial" w:cs="Arial"/>
          <w:szCs w:val="20"/>
        </w:rPr>
        <w:t>Każda zmiana wyznaczonej osoby wymaga niezwłocznego powiadomienia drugiej strony pisemnie lub pocztą elektroniczną. Zmiana osób w powyższym trybie nie wymaga zawarcia aneksu</w:t>
      </w:r>
      <w:r w:rsidR="0052048A">
        <w:rPr>
          <w:rFonts w:ascii="Arial" w:hAnsi="Arial" w:cs="Arial"/>
          <w:szCs w:val="20"/>
          <w:lang w:val="pl-PL"/>
        </w:rPr>
        <w:t>.</w:t>
      </w:r>
    </w:p>
    <w:p w14:paraId="0FDBC2FB" w14:textId="77777777" w:rsidR="00A00E2C" w:rsidRPr="002204EE" w:rsidRDefault="00A00E2C" w:rsidP="00A00E2C">
      <w:pPr>
        <w:spacing w:after="50"/>
        <w:jc w:val="center"/>
        <w:rPr>
          <w:rFonts w:cs="Arial"/>
          <w:b/>
          <w:szCs w:val="20"/>
        </w:rPr>
      </w:pPr>
      <w:r w:rsidRPr="002204EE">
        <w:rPr>
          <w:rFonts w:cs="Arial"/>
          <w:b/>
          <w:szCs w:val="20"/>
        </w:rPr>
        <w:lastRenderedPageBreak/>
        <w:t>§ 4.</w:t>
      </w:r>
    </w:p>
    <w:p w14:paraId="7CD3BF44" w14:textId="77777777" w:rsidR="00A00E2C" w:rsidRPr="00C924F7" w:rsidRDefault="00A00E2C" w:rsidP="00EB2AF8">
      <w:pPr>
        <w:numPr>
          <w:ilvl w:val="0"/>
          <w:numId w:val="22"/>
        </w:numPr>
        <w:suppressAutoHyphens/>
        <w:spacing w:after="50" w:line="23" w:lineRule="atLeast"/>
        <w:rPr>
          <w:rFonts w:cs="Arial"/>
          <w:szCs w:val="20"/>
        </w:rPr>
      </w:pPr>
      <w:r w:rsidRPr="002204EE">
        <w:rPr>
          <w:rFonts w:cs="Arial"/>
          <w:szCs w:val="20"/>
        </w:rPr>
        <w:t>Zapłata wynagrodzenia, o którym mowa w § 2 ust. 3</w:t>
      </w:r>
      <w:r w:rsidR="006B34FC">
        <w:rPr>
          <w:rFonts w:cs="Arial"/>
          <w:szCs w:val="20"/>
        </w:rPr>
        <w:t>,</w:t>
      </w:r>
      <w:r w:rsidRPr="002204EE">
        <w:rPr>
          <w:rFonts w:cs="Arial"/>
          <w:szCs w:val="20"/>
        </w:rPr>
        <w:t xml:space="preserve"> następować będzie w terminie</w:t>
      </w:r>
      <w:r w:rsidR="00954E86">
        <w:rPr>
          <w:rFonts w:cs="Arial"/>
          <w:szCs w:val="20"/>
        </w:rPr>
        <w:t xml:space="preserve"> do</w:t>
      </w:r>
      <w:r w:rsidRPr="002204EE">
        <w:rPr>
          <w:rFonts w:cs="Arial"/>
          <w:szCs w:val="20"/>
        </w:rPr>
        <w:t xml:space="preserve"> 30 dni od daty złożenia w siedzibie </w:t>
      </w:r>
      <w:r w:rsidR="001E37E2">
        <w:rPr>
          <w:rFonts w:cs="Arial"/>
          <w:szCs w:val="20"/>
        </w:rPr>
        <w:t>Zamawiającego</w:t>
      </w:r>
      <w:r w:rsidRPr="002204EE">
        <w:rPr>
          <w:rFonts w:cs="Arial"/>
          <w:szCs w:val="20"/>
        </w:rPr>
        <w:t>, oryginału prawidłowo wystawionej faktury, na konto Wykonawcy wskazane w niniejszej umowie.</w:t>
      </w:r>
      <w:r w:rsidR="005E3BCE">
        <w:rPr>
          <w:rFonts w:cs="Arial"/>
          <w:szCs w:val="20"/>
        </w:rPr>
        <w:t xml:space="preserve"> </w:t>
      </w:r>
      <w:r w:rsidR="005E3BCE" w:rsidRPr="00C924F7">
        <w:rPr>
          <w:rFonts w:cs="Arial"/>
          <w:szCs w:val="20"/>
        </w:rPr>
        <w:t>Termin płatności liczony jest od dnia następnego po dniu otrzymania faktury.</w:t>
      </w:r>
    </w:p>
    <w:p w14:paraId="625D9AB9" w14:textId="77777777" w:rsidR="00A00E2C" w:rsidRPr="00F35FC3" w:rsidRDefault="00A00E2C" w:rsidP="00A00E2C">
      <w:pPr>
        <w:spacing w:after="50"/>
        <w:ind w:left="284"/>
        <w:rPr>
          <w:rFonts w:cs="Arial"/>
          <w:b/>
          <w:bCs/>
          <w:szCs w:val="20"/>
        </w:rPr>
      </w:pPr>
      <w:r w:rsidRPr="00F35FC3">
        <w:rPr>
          <w:rFonts w:cs="Arial"/>
          <w:b/>
          <w:bCs/>
          <w:szCs w:val="20"/>
        </w:rPr>
        <w:t xml:space="preserve">Nr </w:t>
      </w:r>
      <w:r w:rsidR="00F35FC3" w:rsidRPr="00F35FC3">
        <w:rPr>
          <w:rFonts w:cs="Arial"/>
          <w:b/>
          <w:bCs/>
          <w:szCs w:val="20"/>
        </w:rPr>
        <w:t>konta:</w:t>
      </w:r>
      <w:r w:rsidRPr="00F35FC3">
        <w:rPr>
          <w:rFonts w:cs="Arial"/>
          <w:b/>
          <w:bCs/>
          <w:szCs w:val="20"/>
        </w:rPr>
        <w:t xml:space="preserve"> </w:t>
      </w:r>
      <w:r w:rsidR="00F35FC3" w:rsidRPr="00F35FC3">
        <w:rPr>
          <w:rFonts w:cs="Arial"/>
          <w:b/>
          <w:bCs/>
          <w:szCs w:val="20"/>
        </w:rPr>
        <w:t>……………………………………………………………………….</w:t>
      </w:r>
    </w:p>
    <w:p w14:paraId="3C059156" w14:textId="77777777" w:rsidR="00A00E2C" w:rsidRPr="002204EE" w:rsidRDefault="00A00E2C" w:rsidP="00EB2AF8">
      <w:pPr>
        <w:numPr>
          <w:ilvl w:val="0"/>
          <w:numId w:val="22"/>
        </w:numPr>
        <w:suppressAutoHyphens/>
        <w:spacing w:after="50" w:line="23" w:lineRule="atLeast"/>
        <w:rPr>
          <w:rFonts w:cs="Arial"/>
          <w:szCs w:val="20"/>
        </w:rPr>
      </w:pPr>
      <w:r w:rsidRPr="002204EE">
        <w:rPr>
          <w:rFonts w:cs="Arial"/>
          <w:szCs w:val="20"/>
        </w:rPr>
        <w:t xml:space="preserve">W przypadku zmiany konta przez Wykonawcę, Zamawiający zostanie niezwłocznie poinformowany pisemnie lub pocztą elektroniczną </w:t>
      </w:r>
      <w:bookmarkStart w:id="6" w:name="_Hlk135054202"/>
      <w:r w:rsidR="00947B0B">
        <w:t>e-mail: sekretariat@</w:t>
      </w:r>
      <w:r w:rsidR="00E3043F">
        <w:t>m</w:t>
      </w:r>
      <w:r w:rsidR="00947B0B">
        <w:t>cuw</w:t>
      </w:r>
      <w:r w:rsidR="00E3043F">
        <w:t>.</w:t>
      </w:r>
      <w:r w:rsidR="00947B0B">
        <w:t>radom.pl.</w:t>
      </w:r>
      <w:bookmarkEnd w:id="6"/>
    </w:p>
    <w:p w14:paraId="3CA559D3" w14:textId="77777777" w:rsidR="00A00E2C" w:rsidRPr="002204EE" w:rsidRDefault="00A00E2C" w:rsidP="00EB2AF8">
      <w:pPr>
        <w:numPr>
          <w:ilvl w:val="0"/>
          <w:numId w:val="22"/>
        </w:numPr>
        <w:suppressAutoHyphens/>
        <w:spacing w:after="50" w:line="23" w:lineRule="atLeast"/>
        <w:rPr>
          <w:rFonts w:cs="Arial"/>
          <w:szCs w:val="20"/>
        </w:rPr>
      </w:pPr>
      <w:r w:rsidRPr="002204EE">
        <w:rPr>
          <w:rFonts w:cs="Arial"/>
          <w:szCs w:val="20"/>
        </w:rPr>
        <w:t>W związku z centralizacją rozliczeń podatku VAT Gminy Miasta Radomia i podległych jednostek organizacyjnych faktura każdorazowo wystawiona powinna być w następujący sposób:</w:t>
      </w:r>
    </w:p>
    <w:p w14:paraId="2E73B55E" w14:textId="77777777" w:rsidR="00A00E2C" w:rsidRPr="002204EE" w:rsidRDefault="00A00E2C" w:rsidP="00A00E2C">
      <w:pPr>
        <w:spacing w:after="50"/>
        <w:ind w:left="284"/>
        <w:rPr>
          <w:rFonts w:cs="Arial"/>
          <w:b/>
          <w:szCs w:val="20"/>
        </w:rPr>
      </w:pPr>
      <w:r w:rsidRPr="002204EE">
        <w:rPr>
          <w:rFonts w:cs="Arial"/>
          <w:b/>
          <w:szCs w:val="20"/>
        </w:rPr>
        <w:t>Nabywca:</w:t>
      </w:r>
    </w:p>
    <w:p w14:paraId="28019617" w14:textId="77777777" w:rsidR="00A00E2C" w:rsidRPr="002204EE" w:rsidRDefault="00A00E2C" w:rsidP="00A00E2C">
      <w:pPr>
        <w:spacing w:after="50"/>
        <w:ind w:left="284"/>
        <w:rPr>
          <w:rFonts w:cs="Arial"/>
          <w:szCs w:val="20"/>
        </w:rPr>
      </w:pPr>
      <w:r w:rsidRPr="002204EE">
        <w:rPr>
          <w:rFonts w:cs="Arial"/>
          <w:szCs w:val="20"/>
        </w:rPr>
        <w:t>Gmina Miasta Radomia, ul. Jana Kilińskiego 30, 26-600 Radom, NIP: 7962817529</w:t>
      </w:r>
    </w:p>
    <w:p w14:paraId="5FE7BA02" w14:textId="77777777" w:rsidR="00A00E2C" w:rsidRPr="002204EE" w:rsidRDefault="00A00E2C" w:rsidP="00A00E2C">
      <w:pPr>
        <w:spacing w:after="50"/>
        <w:ind w:left="284"/>
        <w:rPr>
          <w:rFonts w:cs="Arial"/>
          <w:b/>
          <w:szCs w:val="20"/>
        </w:rPr>
      </w:pPr>
      <w:r w:rsidRPr="002204EE">
        <w:rPr>
          <w:rFonts w:cs="Arial"/>
          <w:b/>
          <w:szCs w:val="20"/>
        </w:rPr>
        <w:t>Odbiorca:</w:t>
      </w:r>
    </w:p>
    <w:p w14:paraId="57D7CDC5" w14:textId="77777777" w:rsidR="00A00E2C" w:rsidRPr="002204EE" w:rsidRDefault="0042105F" w:rsidP="00A00E2C">
      <w:pPr>
        <w:spacing w:after="50"/>
        <w:ind w:left="284"/>
        <w:rPr>
          <w:rFonts w:cs="Arial"/>
          <w:szCs w:val="20"/>
        </w:rPr>
      </w:pPr>
      <w:r>
        <w:rPr>
          <w:rFonts w:cs="Arial"/>
          <w:szCs w:val="20"/>
        </w:rPr>
        <w:t>Placówka Opiekuńczo – Wychowawcz</w:t>
      </w:r>
      <w:r w:rsidR="00B64996">
        <w:rPr>
          <w:rFonts w:cs="Arial"/>
          <w:szCs w:val="20"/>
        </w:rPr>
        <w:t>a „</w:t>
      </w:r>
      <w:r w:rsidR="008F6977">
        <w:rPr>
          <w:rFonts w:cs="Arial"/>
          <w:szCs w:val="20"/>
        </w:rPr>
        <w:t>Dom dla Dzieci</w:t>
      </w:r>
      <w:r w:rsidR="00B64996">
        <w:rPr>
          <w:rFonts w:cs="Arial"/>
          <w:szCs w:val="20"/>
        </w:rPr>
        <w:t>”</w:t>
      </w:r>
      <w:r w:rsidR="008F6977">
        <w:rPr>
          <w:rFonts w:cs="Arial"/>
          <w:szCs w:val="20"/>
        </w:rPr>
        <w:t xml:space="preserve"> w Radomiu</w:t>
      </w:r>
      <w:r w:rsidR="00B64996">
        <w:rPr>
          <w:rFonts w:cs="Arial"/>
          <w:szCs w:val="20"/>
        </w:rPr>
        <w:t xml:space="preserve">, </w:t>
      </w:r>
      <w:r w:rsidR="008F6977">
        <w:rPr>
          <w:rFonts w:cs="Arial"/>
          <w:szCs w:val="20"/>
        </w:rPr>
        <w:t>ul. Różana 23A</w:t>
      </w:r>
      <w:r w:rsidR="00A00E2C" w:rsidRPr="002204EE">
        <w:rPr>
          <w:rFonts w:cs="Arial"/>
          <w:szCs w:val="20"/>
        </w:rPr>
        <w:t>, 26 – 600 Radom.</w:t>
      </w:r>
    </w:p>
    <w:p w14:paraId="0CFDDFC0" w14:textId="77777777" w:rsidR="00A00E2C" w:rsidRPr="002204EE" w:rsidRDefault="00A00E2C" w:rsidP="00EB2AF8">
      <w:pPr>
        <w:numPr>
          <w:ilvl w:val="0"/>
          <w:numId w:val="22"/>
        </w:numPr>
        <w:suppressAutoHyphens/>
        <w:spacing w:after="50" w:line="23" w:lineRule="atLeast"/>
        <w:rPr>
          <w:rFonts w:cs="Arial"/>
          <w:szCs w:val="20"/>
        </w:rPr>
      </w:pPr>
      <w:r w:rsidRPr="002204EE">
        <w:rPr>
          <w:rFonts w:cs="Arial"/>
          <w:szCs w:val="20"/>
        </w:rPr>
        <w:t xml:space="preserve">Za datę zapłaty uważa się dzień obciążenia rachunku </w:t>
      </w:r>
      <w:r w:rsidR="00A22117">
        <w:rPr>
          <w:rFonts w:cs="Arial"/>
          <w:szCs w:val="20"/>
        </w:rPr>
        <w:t>Zamawiającego</w:t>
      </w:r>
      <w:r w:rsidRPr="002204EE">
        <w:rPr>
          <w:rFonts w:cs="Arial"/>
          <w:szCs w:val="20"/>
        </w:rPr>
        <w:t xml:space="preserve"> kwotą należności.</w:t>
      </w:r>
    </w:p>
    <w:p w14:paraId="027D92C9" w14:textId="77777777" w:rsidR="00A00E2C" w:rsidRPr="002204EE" w:rsidRDefault="00A00E2C" w:rsidP="00A00E2C">
      <w:pPr>
        <w:spacing w:after="60"/>
        <w:jc w:val="center"/>
        <w:rPr>
          <w:rFonts w:cs="Arial"/>
          <w:b/>
          <w:szCs w:val="20"/>
        </w:rPr>
      </w:pPr>
      <w:r w:rsidRPr="002204EE">
        <w:rPr>
          <w:rFonts w:cs="Arial"/>
          <w:b/>
          <w:szCs w:val="20"/>
        </w:rPr>
        <w:t>§ 5.</w:t>
      </w:r>
    </w:p>
    <w:p w14:paraId="2674C7D1" w14:textId="77777777" w:rsidR="00A00E2C" w:rsidRPr="002204EE" w:rsidRDefault="00A00E2C" w:rsidP="00EB2AF8">
      <w:pPr>
        <w:numPr>
          <w:ilvl w:val="0"/>
          <w:numId w:val="23"/>
        </w:numPr>
        <w:suppressAutoHyphens/>
        <w:spacing w:after="40" w:line="23" w:lineRule="atLeast"/>
        <w:rPr>
          <w:rFonts w:cs="Arial"/>
          <w:szCs w:val="20"/>
        </w:rPr>
      </w:pPr>
      <w:r w:rsidRPr="002204EE">
        <w:rPr>
          <w:rFonts w:cs="Arial"/>
          <w:szCs w:val="20"/>
        </w:rPr>
        <w:t xml:space="preserve">Zamawiający naliczy karę umowną w wysokości 100 zł za każdy przypadek niedostarczenia przedmiotu umowy w terminie wskazanym w §1 ust. 4 lub dostarczenie przedmiotu w niewłaściwej ilości bądź </w:t>
      </w:r>
      <w:r w:rsidR="001F1B4C">
        <w:rPr>
          <w:rFonts w:cs="Arial"/>
          <w:szCs w:val="20"/>
        </w:rPr>
        <w:t xml:space="preserve">w postaci </w:t>
      </w:r>
      <w:r w:rsidRPr="002204EE">
        <w:rPr>
          <w:rFonts w:cs="Arial"/>
          <w:szCs w:val="20"/>
        </w:rPr>
        <w:t xml:space="preserve">niezgodnej z zapisami umowy, w szczególności z wymogami określonymi w §3 ust. </w:t>
      </w:r>
      <w:r w:rsidR="004B5AE9">
        <w:rPr>
          <w:rFonts w:cs="Arial"/>
          <w:szCs w:val="20"/>
        </w:rPr>
        <w:t>3</w:t>
      </w:r>
      <w:r w:rsidRPr="002204EE">
        <w:rPr>
          <w:rFonts w:cs="Arial"/>
          <w:szCs w:val="20"/>
        </w:rPr>
        <w:t xml:space="preserve"> i </w:t>
      </w:r>
      <w:r w:rsidR="004B5AE9">
        <w:rPr>
          <w:rFonts w:cs="Arial"/>
          <w:szCs w:val="20"/>
        </w:rPr>
        <w:t>4</w:t>
      </w:r>
      <w:r w:rsidRPr="002204EE">
        <w:rPr>
          <w:rFonts w:cs="Arial"/>
          <w:szCs w:val="20"/>
        </w:rPr>
        <w:t xml:space="preserve"> Umowy.</w:t>
      </w:r>
    </w:p>
    <w:p w14:paraId="69226981" w14:textId="77777777" w:rsidR="00A00E2C" w:rsidRPr="002204EE" w:rsidRDefault="00A00E2C" w:rsidP="00EB2AF8">
      <w:pPr>
        <w:numPr>
          <w:ilvl w:val="0"/>
          <w:numId w:val="23"/>
        </w:numPr>
        <w:suppressAutoHyphens/>
        <w:spacing w:after="40" w:line="23" w:lineRule="atLeast"/>
        <w:rPr>
          <w:rFonts w:cs="Arial"/>
          <w:szCs w:val="20"/>
        </w:rPr>
      </w:pPr>
      <w:r w:rsidRPr="002204EE">
        <w:rPr>
          <w:rFonts w:cs="Arial"/>
          <w:szCs w:val="20"/>
        </w:rPr>
        <w:t>Zamawiający ma prawo odstąpić od umowy w przypadku co najmniej trzykrotnego niedostarczenia przedmiotu umowy w czasie wskazanym w §1 ust. 4 lub dostarczenia go w niewłaściwej ilości bądź niezgodnej z zapisami umowy.</w:t>
      </w:r>
    </w:p>
    <w:p w14:paraId="68365CC4" w14:textId="77777777" w:rsidR="00A00E2C" w:rsidRPr="002204EE" w:rsidRDefault="00A00E2C" w:rsidP="00EB2AF8">
      <w:pPr>
        <w:numPr>
          <w:ilvl w:val="0"/>
          <w:numId w:val="23"/>
        </w:numPr>
        <w:suppressAutoHyphens/>
        <w:spacing w:after="40" w:line="23" w:lineRule="atLeast"/>
        <w:rPr>
          <w:rFonts w:cs="Arial"/>
          <w:szCs w:val="20"/>
        </w:rPr>
      </w:pPr>
      <w:r w:rsidRPr="002204EE">
        <w:rPr>
          <w:rFonts w:cs="Arial"/>
          <w:szCs w:val="20"/>
        </w:rPr>
        <w:t>Zamawiający może skorzystać z uprawnienia, o którym mowa w ust. 2, nie później niż w terminie 14 dni od momentu powzięcia wiedzy o danym naruszeniu.</w:t>
      </w:r>
    </w:p>
    <w:p w14:paraId="0891C26B" w14:textId="77777777" w:rsidR="00A00E2C" w:rsidRPr="002204EE" w:rsidRDefault="00A00E2C" w:rsidP="00EB2AF8">
      <w:pPr>
        <w:numPr>
          <w:ilvl w:val="0"/>
          <w:numId w:val="23"/>
        </w:numPr>
        <w:suppressAutoHyphens/>
        <w:spacing w:after="40" w:line="23" w:lineRule="atLeast"/>
        <w:rPr>
          <w:rFonts w:cs="Arial"/>
          <w:szCs w:val="20"/>
        </w:rPr>
      </w:pPr>
      <w:r w:rsidRPr="002204EE">
        <w:rPr>
          <w:rFonts w:cs="Arial"/>
          <w:szCs w:val="20"/>
        </w:rPr>
        <w:t>W przypadku odstąpienia od Umowy przez Zamawiającego z powodu okoliczności, o których mowa w ust. 2 lub odstąpienia od Umowy na podstawie przepisów prawa powszechnie obowiązującego przez którąkolwiek ze stron z innych przyczyn leżących po stronie Wykonawcy, Wykonawca zapłaci Zamawiającemu karę umowną w wysokości 5</w:t>
      </w:r>
      <w:r w:rsidR="002A54A6">
        <w:rPr>
          <w:rFonts w:cs="Arial"/>
          <w:szCs w:val="20"/>
        </w:rPr>
        <w:t xml:space="preserve"> </w:t>
      </w:r>
      <w:r w:rsidRPr="002204EE">
        <w:rPr>
          <w:rFonts w:cs="Arial"/>
          <w:szCs w:val="20"/>
        </w:rPr>
        <w:t>000,00 zł (słownie: pięć tysięcy złotych).</w:t>
      </w:r>
    </w:p>
    <w:p w14:paraId="5ADC35F9" w14:textId="77777777" w:rsidR="00A00E2C" w:rsidRPr="002204EE" w:rsidRDefault="00A00E2C" w:rsidP="00EB2AF8">
      <w:pPr>
        <w:numPr>
          <w:ilvl w:val="0"/>
          <w:numId w:val="23"/>
        </w:numPr>
        <w:suppressAutoHyphens/>
        <w:spacing w:after="0" w:line="23" w:lineRule="atLeast"/>
        <w:rPr>
          <w:rFonts w:cs="Arial"/>
          <w:szCs w:val="20"/>
        </w:rPr>
      </w:pPr>
      <w:r w:rsidRPr="002204EE">
        <w:rPr>
          <w:rFonts w:cs="Arial"/>
          <w:szCs w:val="20"/>
        </w:rPr>
        <w:t>Wykonawca wyraża zgodę na potrącenie kar umownych z należnego wynagrodzenia.</w:t>
      </w:r>
    </w:p>
    <w:p w14:paraId="4D0F66A6" w14:textId="77777777" w:rsidR="00A00E2C" w:rsidRPr="002204EE" w:rsidRDefault="00A00E2C" w:rsidP="00EB2AF8">
      <w:pPr>
        <w:numPr>
          <w:ilvl w:val="0"/>
          <w:numId w:val="23"/>
        </w:numPr>
        <w:suppressAutoHyphens/>
        <w:spacing w:after="40" w:line="23" w:lineRule="atLeast"/>
        <w:rPr>
          <w:rFonts w:cs="Arial"/>
          <w:szCs w:val="20"/>
        </w:rPr>
      </w:pPr>
      <w:r w:rsidRPr="002204EE">
        <w:rPr>
          <w:rFonts w:cs="Arial"/>
          <w:szCs w:val="20"/>
        </w:rPr>
        <w:t>W przypadku, gdyby szkoda Zamawiającego przerosła wysokość kary umownej, Zamawiający ma prawo</w:t>
      </w:r>
      <w:r w:rsidR="005E7F42">
        <w:rPr>
          <w:rFonts w:cs="Arial"/>
          <w:szCs w:val="20"/>
        </w:rPr>
        <w:t>,</w:t>
      </w:r>
      <w:r w:rsidRPr="002204EE">
        <w:rPr>
          <w:rFonts w:cs="Arial"/>
          <w:szCs w:val="20"/>
        </w:rPr>
        <w:t xml:space="preserve"> niezależnie od kary umownej</w:t>
      </w:r>
      <w:r w:rsidR="007B1B45">
        <w:rPr>
          <w:rFonts w:cs="Arial"/>
          <w:szCs w:val="20"/>
        </w:rPr>
        <w:t>,</w:t>
      </w:r>
      <w:r w:rsidRPr="002204EE">
        <w:rPr>
          <w:rFonts w:cs="Arial"/>
          <w:szCs w:val="20"/>
        </w:rPr>
        <w:t xml:space="preserve"> żądać od Wykonawcy odszkodowania uzupełniającego do pełnej wysokości szkody.</w:t>
      </w:r>
    </w:p>
    <w:p w14:paraId="62E1DC4C" w14:textId="77777777" w:rsidR="00A00E2C" w:rsidRPr="002204EE" w:rsidRDefault="00A00E2C" w:rsidP="00A00E2C">
      <w:pPr>
        <w:spacing w:after="40"/>
        <w:jc w:val="center"/>
        <w:rPr>
          <w:rFonts w:cs="Arial"/>
          <w:b/>
          <w:szCs w:val="20"/>
        </w:rPr>
      </w:pPr>
      <w:r w:rsidRPr="002204EE">
        <w:rPr>
          <w:rFonts w:cs="Arial"/>
          <w:b/>
          <w:szCs w:val="20"/>
        </w:rPr>
        <w:t xml:space="preserve">§ </w:t>
      </w:r>
      <w:r w:rsidR="00D82480">
        <w:rPr>
          <w:rFonts w:cs="Arial"/>
          <w:b/>
          <w:szCs w:val="20"/>
        </w:rPr>
        <w:t>6</w:t>
      </w:r>
      <w:r w:rsidRPr="002204EE">
        <w:rPr>
          <w:rFonts w:cs="Arial"/>
          <w:b/>
          <w:szCs w:val="20"/>
        </w:rPr>
        <w:t>.</w:t>
      </w:r>
    </w:p>
    <w:p w14:paraId="0DCD4254" w14:textId="77777777" w:rsidR="00A00E2C" w:rsidRPr="002204EE" w:rsidRDefault="00A00E2C" w:rsidP="00A00E2C">
      <w:pPr>
        <w:spacing w:after="40"/>
        <w:rPr>
          <w:rFonts w:cs="Arial"/>
          <w:szCs w:val="20"/>
        </w:rPr>
      </w:pPr>
      <w:r w:rsidRPr="002204EE">
        <w:rPr>
          <w:rFonts w:cs="Arial"/>
          <w:szCs w:val="20"/>
        </w:rPr>
        <w:t>Niniejsza umowa została zawarta w języku polskim.</w:t>
      </w:r>
    </w:p>
    <w:p w14:paraId="16764784" w14:textId="77777777" w:rsidR="00A00E2C" w:rsidRPr="002204EE" w:rsidRDefault="00A00E2C" w:rsidP="00A00E2C">
      <w:pPr>
        <w:spacing w:after="40"/>
        <w:jc w:val="center"/>
        <w:rPr>
          <w:rFonts w:cs="Arial"/>
          <w:b/>
          <w:szCs w:val="20"/>
        </w:rPr>
      </w:pPr>
      <w:r w:rsidRPr="002204EE">
        <w:rPr>
          <w:rFonts w:cs="Arial"/>
          <w:b/>
          <w:szCs w:val="20"/>
        </w:rPr>
        <w:t xml:space="preserve">§ </w:t>
      </w:r>
      <w:r w:rsidR="00D82480">
        <w:rPr>
          <w:rFonts w:cs="Arial"/>
          <w:b/>
          <w:szCs w:val="20"/>
        </w:rPr>
        <w:t>7</w:t>
      </w:r>
      <w:r w:rsidRPr="002204EE">
        <w:rPr>
          <w:rFonts w:cs="Arial"/>
          <w:b/>
          <w:szCs w:val="20"/>
        </w:rPr>
        <w:t>.</w:t>
      </w:r>
    </w:p>
    <w:p w14:paraId="52A252DE" w14:textId="77777777" w:rsidR="00A00E2C" w:rsidRDefault="00DE46E7" w:rsidP="00A00E2C">
      <w:pPr>
        <w:spacing w:after="40"/>
        <w:rPr>
          <w:rFonts w:cs="Arial"/>
          <w:szCs w:val="20"/>
        </w:rPr>
      </w:pPr>
      <w:r>
        <w:rPr>
          <w:rFonts w:cs="Arial"/>
          <w:szCs w:val="20"/>
        </w:rPr>
        <w:t>Zamawiaj</w:t>
      </w:r>
      <w:r w:rsidR="00966930">
        <w:rPr>
          <w:rFonts w:cs="Arial"/>
          <w:szCs w:val="20"/>
        </w:rPr>
        <w:t>ący</w:t>
      </w:r>
      <w:r w:rsidR="00A00E2C" w:rsidRPr="002204EE">
        <w:rPr>
          <w:rFonts w:cs="Arial"/>
          <w:szCs w:val="20"/>
        </w:rPr>
        <w:t xml:space="preserve"> ma prawo kontroli realizacji przedmiotu Umowy wymienionego w §1.</w:t>
      </w:r>
    </w:p>
    <w:p w14:paraId="3851E62A" w14:textId="77777777" w:rsidR="0007003E" w:rsidRDefault="0007003E" w:rsidP="0007003E">
      <w:pPr>
        <w:spacing w:after="40"/>
        <w:jc w:val="center"/>
        <w:rPr>
          <w:rFonts w:cs="Arial"/>
          <w:b/>
          <w:bCs/>
          <w:szCs w:val="20"/>
        </w:rPr>
      </w:pPr>
      <w:r w:rsidRPr="0007003E">
        <w:rPr>
          <w:rFonts w:cs="Arial"/>
          <w:b/>
          <w:bCs/>
          <w:szCs w:val="20"/>
        </w:rPr>
        <w:t>§</w:t>
      </w:r>
      <w:r>
        <w:rPr>
          <w:rFonts w:cs="Arial"/>
          <w:b/>
          <w:bCs/>
          <w:szCs w:val="20"/>
        </w:rPr>
        <w:t xml:space="preserve"> </w:t>
      </w:r>
      <w:r w:rsidR="00D82480">
        <w:rPr>
          <w:rFonts w:cs="Arial"/>
          <w:b/>
          <w:bCs/>
          <w:szCs w:val="20"/>
        </w:rPr>
        <w:t>8.</w:t>
      </w:r>
    </w:p>
    <w:p w14:paraId="38F7B918" w14:textId="77777777" w:rsidR="00A87B02" w:rsidRPr="003C7B18" w:rsidRDefault="00A87B02" w:rsidP="00A87B02">
      <w:pPr>
        <w:pStyle w:val="Akapitzlist"/>
        <w:spacing w:after="120"/>
        <w:ind w:left="0"/>
        <w:rPr>
          <w:rFonts w:ascii="Arial" w:hAnsi="Arial" w:cs="Arial"/>
          <w:szCs w:val="20"/>
        </w:rPr>
      </w:pPr>
      <w:bookmarkStart w:id="7" w:name="_Hlk149649969"/>
      <w:r w:rsidRPr="003C7B18">
        <w:rPr>
          <w:rFonts w:ascii="Arial" w:hAnsi="Arial" w:cs="Arial"/>
          <w:szCs w:val="20"/>
        </w:rPr>
        <w:t>Zmiana niniejszej umowy  jest możliwa w formie aneksu pod rygorem nieważności</w:t>
      </w:r>
      <w:r w:rsidR="007B1B45">
        <w:rPr>
          <w:rFonts w:ascii="Arial" w:hAnsi="Arial" w:cs="Arial"/>
          <w:szCs w:val="20"/>
          <w:lang w:val="pl-PL"/>
        </w:rPr>
        <w:t>,</w:t>
      </w:r>
      <w:r w:rsidRPr="003C7B18">
        <w:rPr>
          <w:rFonts w:ascii="Arial" w:hAnsi="Arial" w:cs="Arial"/>
          <w:szCs w:val="20"/>
        </w:rPr>
        <w:t xml:space="preserve"> za wyjątkiem przypadków wskazanych </w:t>
      </w:r>
      <w:r w:rsidRPr="00C445F2">
        <w:rPr>
          <w:rFonts w:ascii="Arial" w:hAnsi="Arial" w:cs="Arial"/>
          <w:bCs/>
          <w:szCs w:val="20"/>
        </w:rPr>
        <w:t xml:space="preserve">w </w:t>
      </w:r>
      <w:r w:rsidRPr="00DB3308">
        <w:rPr>
          <w:rFonts w:ascii="Arial" w:hAnsi="Arial" w:cs="Arial"/>
          <w:b/>
          <w:szCs w:val="20"/>
        </w:rPr>
        <w:t xml:space="preserve">§ </w:t>
      </w:r>
      <w:r w:rsidR="0075409C">
        <w:rPr>
          <w:rFonts w:ascii="Arial" w:hAnsi="Arial" w:cs="Arial"/>
          <w:b/>
          <w:szCs w:val="20"/>
          <w:lang w:val="pl-PL"/>
        </w:rPr>
        <w:t>3</w:t>
      </w:r>
      <w:r w:rsidRPr="00DB3308">
        <w:rPr>
          <w:rFonts w:ascii="Arial" w:hAnsi="Arial" w:cs="Arial"/>
          <w:b/>
          <w:szCs w:val="20"/>
        </w:rPr>
        <w:t xml:space="preserve"> ust</w:t>
      </w:r>
      <w:r w:rsidR="007B1B45">
        <w:rPr>
          <w:rFonts w:ascii="Arial" w:hAnsi="Arial" w:cs="Arial"/>
          <w:b/>
          <w:szCs w:val="20"/>
          <w:lang w:val="pl-PL"/>
        </w:rPr>
        <w:t xml:space="preserve">. </w:t>
      </w:r>
      <w:proofErr w:type="gramStart"/>
      <w:r w:rsidR="0075409C">
        <w:rPr>
          <w:rFonts w:ascii="Arial" w:hAnsi="Arial" w:cs="Arial"/>
          <w:b/>
          <w:szCs w:val="20"/>
          <w:lang w:val="pl-PL"/>
        </w:rPr>
        <w:t>8</w:t>
      </w:r>
      <w:r w:rsidR="00ED1ECB">
        <w:rPr>
          <w:rFonts w:ascii="Arial" w:hAnsi="Arial" w:cs="Arial"/>
          <w:b/>
          <w:szCs w:val="20"/>
          <w:lang w:val="pl-PL"/>
        </w:rPr>
        <w:t xml:space="preserve"> </w:t>
      </w:r>
      <w:r w:rsidR="008D2635">
        <w:rPr>
          <w:rFonts w:ascii="Arial" w:hAnsi="Arial" w:cs="Arial"/>
          <w:b/>
          <w:szCs w:val="20"/>
          <w:lang w:val="pl-PL"/>
        </w:rPr>
        <w:t xml:space="preserve"> i</w:t>
      </w:r>
      <w:proofErr w:type="gramEnd"/>
      <w:r w:rsidR="008D2635">
        <w:rPr>
          <w:rFonts w:ascii="Arial" w:hAnsi="Arial" w:cs="Arial"/>
          <w:b/>
          <w:szCs w:val="20"/>
          <w:lang w:val="pl-PL"/>
        </w:rPr>
        <w:t xml:space="preserve"> § 4 ust. 2, </w:t>
      </w:r>
      <w:r w:rsidRPr="003C7B18">
        <w:rPr>
          <w:rFonts w:ascii="Arial" w:hAnsi="Arial" w:cs="Arial"/>
          <w:szCs w:val="20"/>
        </w:rPr>
        <w:t>które wymagają udokumentowania w formie pisemnej.</w:t>
      </w:r>
    </w:p>
    <w:p w14:paraId="12848D69" w14:textId="77777777" w:rsidR="00A87B02" w:rsidRPr="0007003E" w:rsidRDefault="00A87B02" w:rsidP="00850BA0">
      <w:pPr>
        <w:spacing w:after="40"/>
        <w:rPr>
          <w:rFonts w:cs="Arial"/>
          <w:b/>
          <w:bCs/>
          <w:szCs w:val="20"/>
        </w:rPr>
      </w:pPr>
    </w:p>
    <w:bookmarkEnd w:id="7"/>
    <w:p w14:paraId="0231B7C3" w14:textId="77777777" w:rsidR="00A00E2C" w:rsidRPr="002204EE" w:rsidRDefault="00A00E2C" w:rsidP="00A00E2C">
      <w:pPr>
        <w:spacing w:after="40"/>
        <w:jc w:val="center"/>
        <w:rPr>
          <w:rFonts w:cs="Arial"/>
          <w:b/>
          <w:szCs w:val="20"/>
        </w:rPr>
      </w:pPr>
      <w:r w:rsidRPr="002204EE">
        <w:rPr>
          <w:rFonts w:cs="Arial"/>
          <w:b/>
          <w:szCs w:val="20"/>
        </w:rPr>
        <w:t>§</w:t>
      </w:r>
      <w:r w:rsidR="0007003E">
        <w:rPr>
          <w:rFonts w:cs="Arial"/>
          <w:b/>
          <w:szCs w:val="20"/>
        </w:rPr>
        <w:t xml:space="preserve"> </w:t>
      </w:r>
      <w:r w:rsidR="00D82480">
        <w:rPr>
          <w:rFonts w:cs="Arial"/>
          <w:b/>
          <w:szCs w:val="20"/>
        </w:rPr>
        <w:t>9</w:t>
      </w:r>
      <w:r w:rsidRPr="002204EE">
        <w:rPr>
          <w:rFonts w:cs="Arial"/>
          <w:b/>
          <w:szCs w:val="20"/>
        </w:rPr>
        <w:t>.</w:t>
      </w:r>
    </w:p>
    <w:p w14:paraId="4863534F" w14:textId="77777777" w:rsidR="00A00E2C" w:rsidRPr="002204EE" w:rsidRDefault="00A00E2C" w:rsidP="00EB2AF8">
      <w:pPr>
        <w:numPr>
          <w:ilvl w:val="0"/>
          <w:numId w:val="25"/>
        </w:numPr>
        <w:suppressAutoHyphens/>
        <w:spacing w:after="40" w:line="23" w:lineRule="atLeast"/>
        <w:rPr>
          <w:rFonts w:cs="Arial"/>
          <w:szCs w:val="20"/>
        </w:rPr>
      </w:pPr>
      <w:r w:rsidRPr="002204EE">
        <w:rPr>
          <w:rFonts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257FE2A2" w14:textId="77777777" w:rsidR="00966930" w:rsidRDefault="00A00E2C" w:rsidP="00966930">
      <w:pPr>
        <w:numPr>
          <w:ilvl w:val="0"/>
          <w:numId w:val="25"/>
        </w:numPr>
        <w:suppressAutoHyphens/>
        <w:spacing w:after="40" w:line="23" w:lineRule="atLeast"/>
        <w:rPr>
          <w:rFonts w:cs="Arial"/>
          <w:szCs w:val="20"/>
        </w:rPr>
      </w:pPr>
      <w:r w:rsidRPr="002204EE">
        <w:rPr>
          <w:rFonts w:cs="Arial"/>
          <w:szCs w:val="20"/>
        </w:rPr>
        <w:t>Jeśli Zamawiający i Wykonawca nie są w stanie polubownie rozstrzygnąć sporu, to każda ze Stron może poddać spór rozstrzygnięciu sądu powszechnego, właściwego dla siedziby Zamawiającego.</w:t>
      </w:r>
    </w:p>
    <w:p w14:paraId="36261EAB" w14:textId="77777777" w:rsidR="00966930" w:rsidRPr="00966930" w:rsidRDefault="00966930" w:rsidP="00966930">
      <w:pPr>
        <w:numPr>
          <w:ilvl w:val="0"/>
          <w:numId w:val="25"/>
        </w:numPr>
        <w:suppressAutoHyphens/>
        <w:spacing w:after="40" w:line="23" w:lineRule="atLeast"/>
        <w:rPr>
          <w:rFonts w:cs="Arial"/>
          <w:szCs w:val="20"/>
        </w:rPr>
      </w:pPr>
      <w:r w:rsidRPr="00966930">
        <w:rPr>
          <w:rFonts w:cs="Arial"/>
          <w:szCs w:val="20"/>
          <w:lang w:eastAsia="ar-SA"/>
        </w:rPr>
        <w:t>Wykonawca nie może bez zgody Zamawiającego zbywać ani przenosić na rzecz osób trzecich praw i</w:t>
      </w:r>
      <w:r w:rsidR="00F34879">
        <w:rPr>
          <w:rFonts w:cs="Arial"/>
          <w:szCs w:val="20"/>
          <w:lang w:eastAsia="ar-SA"/>
        </w:rPr>
        <w:t> </w:t>
      </w:r>
      <w:r w:rsidRPr="00966930">
        <w:rPr>
          <w:rFonts w:cs="Arial"/>
          <w:szCs w:val="20"/>
          <w:lang w:eastAsia="ar-SA"/>
        </w:rPr>
        <w:t>wierzytelności powstałych w związku z realizacją niniejszej Umowy.</w:t>
      </w:r>
    </w:p>
    <w:p w14:paraId="6F735A57" w14:textId="77777777" w:rsidR="00966930" w:rsidRPr="002204EE" w:rsidRDefault="00966930" w:rsidP="00966930">
      <w:pPr>
        <w:suppressAutoHyphens/>
        <w:spacing w:after="40" w:line="23" w:lineRule="atLeast"/>
        <w:rPr>
          <w:rFonts w:cs="Arial"/>
          <w:szCs w:val="20"/>
        </w:rPr>
      </w:pPr>
    </w:p>
    <w:p w14:paraId="375D9BBD" w14:textId="77777777" w:rsidR="00A00E2C" w:rsidRPr="002204EE" w:rsidRDefault="00A00E2C" w:rsidP="00A00E2C">
      <w:pPr>
        <w:spacing w:after="40"/>
        <w:jc w:val="center"/>
        <w:rPr>
          <w:rFonts w:cs="Arial"/>
          <w:b/>
          <w:szCs w:val="20"/>
        </w:rPr>
      </w:pPr>
      <w:r w:rsidRPr="002204EE">
        <w:rPr>
          <w:rFonts w:cs="Arial"/>
          <w:b/>
          <w:szCs w:val="20"/>
        </w:rPr>
        <w:t>§</w:t>
      </w:r>
      <w:r w:rsidR="0007003E">
        <w:rPr>
          <w:rFonts w:cs="Arial"/>
          <w:b/>
          <w:szCs w:val="20"/>
        </w:rPr>
        <w:t>1</w:t>
      </w:r>
      <w:r w:rsidR="00D82480">
        <w:rPr>
          <w:rFonts w:cs="Arial"/>
          <w:b/>
          <w:szCs w:val="20"/>
        </w:rPr>
        <w:t>0</w:t>
      </w:r>
      <w:r w:rsidRPr="002204EE">
        <w:rPr>
          <w:rFonts w:cs="Arial"/>
          <w:b/>
          <w:szCs w:val="20"/>
        </w:rPr>
        <w:t>.</w:t>
      </w:r>
    </w:p>
    <w:p w14:paraId="1D2C7D4D" w14:textId="77777777" w:rsidR="0071713D" w:rsidRPr="0071713D" w:rsidRDefault="0071713D" w:rsidP="0071713D">
      <w:pPr>
        <w:pStyle w:val="Standard"/>
        <w:spacing w:after="40"/>
        <w:rPr>
          <w:rFonts w:ascii="Arial" w:hAnsi="Arial" w:cs="Arial"/>
          <w:sz w:val="20"/>
          <w:szCs w:val="18"/>
        </w:rPr>
      </w:pPr>
      <w:r w:rsidRPr="0071713D">
        <w:rPr>
          <w:rFonts w:ascii="Arial" w:hAnsi="Arial" w:cs="Arial"/>
          <w:sz w:val="20"/>
          <w:szCs w:val="18"/>
        </w:rPr>
        <w:t>W sprawach nieuregulowanych w umowie będą miały zastosowanie przepisy ustawy -</w:t>
      </w:r>
      <w:r w:rsidR="00CC30D7">
        <w:rPr>
          <w:rFonts w:ascii="Arial" w:hAnsi="Arial" w:cs="Arial"/>
          <w:sz w:val="20"/>
          <w:szCs w:val="18"/>
        </w:rPr>
        <w:t xml:space="preserve"> </w:t>
      </w:r>
      <w:r w:rsidRPr="0071713D">
        <w:rPr>
          <w:rFonts w:ascii="Arial" w:hAnsi="Arial" w:cs="Arial"/>
          <w:sz w:val="20"/>
          <w:szCs w:val="18"/>
        </w:rPr>
        <w:t xml:space="preserve">Kodeks </w:t>
      </w:r>
      <w:r w:rsidR="00F34879">
        <w:rPr>
          <w:rFonts w:ascii="Arial" w:hAnsi="Arial" w:cs="Arial"/>
          <w:sz w:val="20"/>
          <w:szCs w:val="18"/>
        </w:rPr>
        <w:t>c</w:t>
      </w:r>
      <w:r w:rsidRPr="0071713D">
        <w:rPr>
          <w:rFonts w:ascii="Arial" w:hAnsi="Arial" w:cs="Arial"/>
          <w:sz w:val="20"/>
          <w:szCs w:val="18"/>
        </w:rPr>
        <w:t>ywilny.</w:t>
      </w:r>
    </w:p>
    <w:p w14:paraId="4ECFAC11" w14:textId="77777777" w:rsidR="007226C6" w:rsidRDefault="007226C6" w:rsidP="00796031">
      <w:pPr>
        <w:spacing w:after="40"/>
        <w:rPr>
          <w:rFonts w:cs="Arial"/>
          <w:b/>
          <w:szCs w:val="20"/>
        </w:rPr>
      </w:pPr>
    </w:p>
    <w:p w14:paraId="1008F1C1" w14:textId="77777777" w:rsidR="00A00E2C" w:rsidRPr="002204EE" w:rsidRDefault="00A00E2C" w:rsidP="00A00E2C">
      <w:pPr>
        <w:spacing w:after="40"/>
        <w:jc w:val="center"/>
        <w:rPr>
          <w:rFonts w:cs="Arial"/>
          <w:b/>
          <w:szCs w:val="20"/>
        </w:rPr>
      </w:pPr>
      <w:r w:rsidRPr="002204EE">
        <w:rPr>
          <w:rFonts w:cs="Arial"/>
          <w:b/>
          <w:szCs w:val="20"/>
        </w:rPr>
        <w:lastRenderedPageBreak/>
        <w:t xml:space="preserve">§ </w:t>
      </w:r>
      <w:r w:rsidR="0007003E">
        <w:rPr>
          <w:rFonts w:cs="Arial"/>
          <w:b/>
          <w:szCs w:val="20"/>
        </w:rPr>
        <w:t>1</w:t>
      </w:r>
      <w:r w:rsidR="00D82480">
        <w:rPr>
          <w:rFonts w:cs="Arial"/>
          <w:b/>
          <w:szCs w:val="20"/>
        </w:rPr>
        <w:t>1</w:t>
      </w:r>
      <w:r w:rsidRPr="002204EE">
        <w:rPr>
          <w:rFonts w:cs="Arial"/>
          <w:b/>
          <w:szCs w:val="20"/>
        </w:rPr>
        <w:t>.</w:t>
      </w:r>
    </w:p>
    <w:p w14:paraId="422F29F7" w14:textId="77777777" w:rsidR="00A00E2C" w:rsidRPr="002204EE" w:rsidRDefault="00A00E2C" w:rsidP="00A00E2C">
      <w:pPr>
        <w:spacing w:after="40"/>
        <w:rPr>
          <w:rFonts w:cs="Arial"/>
          <w:szCs w:val="20"/>
        </w:rPr>
      </w:pPr>
      <w:r w:rsidRPr="002204EE">
        <w:rPr>
          <w:rFonts w:cs="Arial"/>
          <w:szCs w:val="20"/>
        </w:rPr>
        <w:t>Umowę spisano w trzech jednobrzmiących egzemplarzach, z czego jeden egzemplarz dla Wykonawcy, dwa egzemplarze dla Zamawiającego.</w:t>
      </w:r>
    </w:p>
    <w:p w14:paraId="2669D30E" w14:textId="77777777" w:rsidR="00A00E2C" w:rsidRPr="002204EE" w:rsidRDefault="00A00E2C" w:rsidP="00A00E2C">
      <w:pPr>
        <w:rPr>
          <w:rFonts w:cs="Arial"/>
          <w:szCs w:val="20"/>
        </w:rPr>
      </w:pPr>
    </w:p>
    <w:p w14:paraId="44D29042" w14:textId="77777777" w:rsidR="00A00E2C" w:rsidRPr="002204EE" w:rsidRDefault="00A00E2C" w:rsidP="00A00E2C">
      <w:pPr>
        <w:rPr>
          <w:rFonts w:cs="Arial"/>
          <w:szCs w:val="20"/>
        </w:rPr>
      </w:pPr>
    </w:p>
    <w:p w14:paraId="5CF51B73" w14:textId="77777777" w:rsidR="00A00E2C" w:rsidRPr="002204EE" w:rsidRDefault="00A00E2C" w:rsidP="00A00E2C">
      <w:pPr>
        <w:rPr>
          <w:rFonts w:cs="Arial"/>
          <w:szCs w:val="20"/>
        </w:rPr>
      </w:pPr>
    </w:p>
    <w:p w14:paraId="422B050F" w14:textId="77777777" w:rsidR="00A00E2C" w:rsidRPr="002204EE" w:rsidRDefault="00A00E2C" w:rsidP="00A00E2C">
      <w:pPr>
        <w:jc w:val="center"/>
        <w:rPr>
          <w:rFonts w:cs="Arial"/>
          <w:b/>
          <w:szCs w:val="20"/>
        </w:rPr>
      </w:pPr>
      <w:r w:rsidRPr="002204EE">
        <w:rPr>
          <w:rFonts w:cs="Arial"/>
          <w:b/>
          <w:szCs w:val="20"/>
        </w:rPr>
        <w:t>Wykonawca                                                                              Zamawiający</w:t>
      </w:r>
    </w:p>
    <w:p w14:paraId="076DFB13" w14:textId="77777777" w:rsidR="00A00E2C" w:rsidRPr="002204EE" w:rsidRDefault="00A00E2C" w:rsidP="00A00E2C">
      <w:pPr>
        <w:rPr>
          <w:rFonts w:cs="Arial"/>
          <w:szCs w:val="20"/>
        </w:rPr>
      </w:pPr>
    </w:p>
    <w:p w14:paraId="2145CD96" w14:textId="77777777" w:rsidR="00A00E2C" w:rsidRPr="002204EE" w:rsidRDefault="00A00E2C" w:rsidP="00A00E2C">
      <w:pPr>
        <w:rPr>
          <w:rFonts w:cs="Arial"/>
          <w:szCs w:val="20"/>
        </w:rPr>
      </w:pPr>
    </w:p>
    <w:p w14:paraId="0DECCA7D" w14:textId="77777777" w:rsidR="00A00E2C" w:rsidRPr="002204EE" w:rsidRDefault="00A00E2C" w:rsidP="00A00E2C">
      <w:pPr>
        <w:rPr>
          <w:rFonts w:cs="Arial"/>
          <w:szCs w:val="20"/>
        </w:rPr>
      </w:pPr>
    </w:p>
    <w:p w14:paraId="5020CC77" w14:textId="77777777" w:rsidR="005A67F5" w:rsidRDefault="005A67F5" w:rsidP="00A00E2C">
      <w:pPr>
        <w:jc w:val="center"/>
        <w:rPr>
          <w:rFonts w:cs="Arial"/>
          <w:b/>
          <w:bCs/>
          <w:szCs w:val="20"/>
        </w:rPr>
      </w:pPr>
    </w:p>
    <w:p w14:paraId="1550CDC5" w14:textId="77777777" w:rsidR="005A67F5" w:rsidRDefault="005A67F5" w:rsidP="00A00E2C">
      <w:pPr>
        <w:jc w:val="center"/>
        <w:rPr>
          <w:rFonts w:cs="Arial"/>
          <w:b/>
          <w:bCs/>
          <w:szCs w:val="20"/>
        </w:rPr>
      </w:pPr>
    </w:p>
    <w:p w14:paraId="57F2BE8E" w14:textId="77777777" w:rsidR="005A67F5" w:rsidRDefault="005A67F5" w:rsidP="00A00E2C">
      <w:pPr>
        <w:jc w:val="center"/>
        <w:rPr>
          <w:rFonts w:cs="Arial"/>
          <w:b/>
          <w:bCs/>
          <w:szCs w:val="20"/>
        </w:rPr>
      </w:pPr>
    </w:p>
    <w:p w14:paraId="16852C13" w14:textId="77777777" w:rsidR="00A00E2C" w:rsidRPr="002204EE" w:rsidRDefault="00A00E2C" w:rsidP="00A00E2C">
      <w:pPr>
        <w:jc w:val="center"/>
        <w:rPr>
          <w:rFonts w:cs="Arial"/>
          <w:b/>
          <w:bCs/>
          <w:szCs w:val="20"/>
        </w:rPr>
      </w:pPr>
      <w:r w:rsidRPr="002204EE">
        <w:rPr>
          <w:rFonts w:cs="Arial"/>
          <w:b/>
          <w:bCs/>
          <w:szCs w:val="20"/>
        </w:rPr>
        <w:t>Nie wnoszę uwag pod względem finansowo-księgowym</w:t>
      </w:r>
    </w:p>
    <w:p w14:paraId="0DF88A41" w14:textId="77777777" w:rsidR="00AF04F9" w:rsidRPr="00F14108" w:rsidRDefault="003D2D15" w:rsidP="003D2D15">
      <w:pPr>
        <w:spacing w:after="60" w:line="23" w:lineRule="atLeast"/>
        <w:rPr>
          <w:rFonts w:cs="Arial"/>
          <w:color w:val="000000"/>
          <w:sz w:val="18"/>
          <w:szCs w:val="18"/>
        </w:rPr>
      </w:pPr>
      <w:bookmarkStart w:id="8" w:name="_Hlk53741167"/>
      <w:r>
        <w:rPr>
          <w:rFonts w:cs="Arial"/>
          <w:szCs w:val="20"/>
        </w:rPr>
        <w:br w:type="page"/>
      </w:r>
      <w:r w:rsidR="00AF04F9" w:rsidRPr="00F14108">
        <w:rPr>
          <w:rFonts w:cs="Arial"/>
          <w:color w:val="000000"/>
          <w:sz w:val="18"/>
          <w:szCs w:val="18"/>
        </w:rPr>
        <w:lastRenderedPageBreak/>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12DC9FAE" w14:textId="77777777" w:rsidR="00AF04F9" w:rsidRPr="00F14108" w:rsidRDefault="00AF04F9" w:rsidP="00AF04F9">
      <w:pPr>
        <w:numPr>
          <w:ilvl w:val="0"/>
          <w:numId w:val="30"/>
        </w:numPr>
        <w:suppressAutoHyphens/>
        <w:spacing w:after="0"/>
        <w:rPr>
          <w:rFonts w:cs="Arial"/>
          <w:color w:val="000000"/>
          <w:sz w:val="18"/>
          <w:szCs w:val="18"/>
        </w:rPr>
      </w:pPr>
      <w:r w:rsidRPr="00F14108">
        <w:rPr>
          <w:rFonts w:cs="Arial"/>
          <w:color w:val="000000"/>
          <w:sz w:val="18"/>
          <w:szCs w:val="18"/>
        </w:rPr>
        <w:t>Administratorem Pani/Pana danych osobowych jest</w:t>
      </w:r>
      <w:r w:rsidRPr="00AD593A">
        <w:rPr>
          <w:rFonts w:cs="Arial"/>
          <w:bCs/>
          <w:sz w:val="18"/>
          <w:szCs w:val="18"/>
        </w:rPr>
        <w:t xml:space="preserve"> </w:t>
      </w:r>
      <w:r w:rsidRPr="00BC58A5">
        <w:rPr>
          <w:rFonts w:cs="Arial"/>
          <w:bCs/>
          <w:sz w:val="18"/>
          <w:szCs w:val="18"/>
        </w:rPr>
        <w:t>Placów</w:t>
      </w:r>
      <w:r>
        <w:rPr>
          <w:rFonts w:cs="Arial"/>
          <w:bCs/>
          <w:sz w:val="18"/>
          <w:szCs w:val="18"/>
        </w:rPr>
        <w:t>ka</w:t>
      </w:r>
      <w:r w:rsidRPr="00BC58A5">
        <w:rPr>
          <w:rFonts w:cs="Arial"/>
          <w:bCs/>
          <w:sz w:val="18"/>
          <w:szCs w:val="18"/>
        </w:rPr>
        <w:t xml:space="preserve"> Opiekuńczo-Wychowawczej „</w:t>
      </w:r>
      <w:r w:rsidR="00670058">
        <w:rPr>
          <w:rFonts w:cs="Arial"/>
          <w:bCs/>
          <w:sz w:val="18"/>
          <w:szCs w:val="18"/>
        </w:rPr>
        <w:t>Dom dla Dzieci</w:t>
      </w:r>
      <w:r w:rsidRPr="00BC58A5">
        <w:rPr>
          <w:rFonts w:cs="Arial"/>
          <w:bCs/>
          <w:sz w:val="18"/>
          <w:szCs w:val="18"/>
        </w:rPr>
        <w:t xml:space="preserve">”, </w:t>
      </w:r>
      <w:r>
        <w:rPr>
          <w:rFonts w:cs="Arial"/>
          <w:bCs/>
          <w:sz w:val="18"/>
          <w:szCs w:val="18"/>
        </w:rPr>
        <w:br/>
      </w:r>
      <w:r w:rsidR="00641EE7">
        <w:rPr>
          <w:rFonts w:cs="Arial"/>
          <w:bCs/>
          <w:sz w:val="18"/>
          <w:szCs w:val="18"/>
        </w:rPr>
        <w:t xml:space="preserve">w Radomiu, </w:t>
      </w:r>
      <w:r w:rsidRPr="00BC58A5">
        <w:rPr>
          <w:rFonts w:cs="Arial"/>
          <w:bCs/>
          <w:sz w:val="18"/>
          <w:szCs w:val="18"/>
        </w:rPr>
        <w:t xml:space="preserve">ul. </w:t>
      </w:r>
      <w:r w:rsidR="00670058">
        <w:rPr>
          <w:rFonts w:cs="Arial"/>
          <w:bCs/>
          <w:sz w:val="18"/>
          <w:szCs w:val="18"/>
        </w:rPr>
        <w:t>Różana 23</w:t>
      </w:r>
      <w:proofErr w:type="gramStart"/>
      <w:r w:rsidR="00670058">
        <w:rPr>
          <w:rFonts w:cs="Arial"/>
          <w:bCs/>
          <w:sz w:val="18"/>
          <w:szCs w:val="18"/>
        </w:rPr>
        <w:t>A</w:t>
      </w:r>
      <w:r w:rsidRPr="00F14108">
        <w:rPr>
          <w:rFonts w:cs="Arial"/>
          <w:color w:val="000000"/>
          <w:sz w:val="18"/>
          <w:szCs w:val="18"/>
        </w:rPr>
        <w:t>,  26</w:t>
      </w:r>
      <w:proofErr w:type="gramEnd"/>
      <w:r w:rsidRPr="00F14108">
        <w:rPr>
          <w:rFonts w:cs="Arial"/>
          <w:color w:val="000000"/>
          <w:sz w:val="18"/>
          <w:szCs w:val="18"/>
        </w:rPr>
        <w:t xml:space="preserve"> – 600 Radom.</w:t>
      </w:r>
    </w:p>
    <w:p w14:paraId="34E6954D" w14:textId="77777777" w:rsidR="00AF04F9" w:rsidRPr="00F14108" w:rsidRDefault="00AF04F9" w:rsidP="00AF04F9">
      <w:pPr>
        <w:numPr>
          <w:ilvl w:val="0"/>
          <w:numId w:val="30"/>
        </w:numPr>
        <w:spacing w:after="0" w:line="240" w:lineRule="auto"/>
        <w:contextualSpacing/>
        <w:rPr>
          <w:rFonts w:cs="Arial"/>
          <w:color w:val="000000"/>
          <w:sz w:val="18"/>
          <w:szCs w:val="18"/>
        </w:rPr>
      </w:pPr>
      <w:r w:rsidRPr="00BC58A5">
        <w:rPr>
          <w:rFonts w:cs="Arial"/>
          <w:color w:val="000000"/>
          <w:sz w:val="18"/>
          <w:szCs w:val="18"/>
        </w:rPr>
        <w:t xml:space="preserve">W </w:t>
      </w:r>
      <w:r w:rsidRPr="00BC58A5">
        <w:rPr>
          <w:rFonts w:cs="Arial"/>
          <w:bCs/>
          <w:sz w:val="18"/>
          <w:szCs w:val="18"/>
        </w:rPr>
        <w:t>Placówce Opiekuńczo-Wychowawczej „</w:t>
      </w:r>
      <w:r w:rsidR="00641EE7">
        <w:rPr>
          <w:rFonts w:cs="Arial"/>
          <w:bCs/>
          <w:sz w:val="18"/>
          <w:szCs w:val="18"/>
        </w:rPr>
        <w:t>Dom dla Dzieci</w:t>
      </w:r>
      <w:r w:rsidRPr="00BC58A5">
        <w:rPr>
          <w:rFonts w:cs="Arial"/>
          <w:bCs/>
          <w:sz w:val="18"/>
          <w:szCs w:val="18"/>
        </w:rPr>
        <w:t>”</w:t>
      </w:r>
      <w:r w:rsidR="00641EE7">
        <w:rPr>
          <w:rFonts w:cs="Arial"/>
          <w:bCs/>
          <w:sz w:val="18"/>
          <w:szCs w:val="18"/>
        </w:rPr>
        <w:t xml:space="preserve"> w Radomiu</w:t>
      </w:r>
      <w:r w:rsidRPr="00BC58A5">
        <w:rPr>
          <w:rFonts w:cs="Arial"/>
          <w:bCs/>
          <w:sz w:val="18"/>
          <w:szCs w:val="18"/>
        </w:rPr>
        <w:t xml:space="preserve">, ul. </w:t>
      </w:r>
      <w:r w:rsidR="00641EE7">
        <w:rPr>
          <w:rFonts w:cs="Arial"/>
          <w:bCs/>
          <w:sz w:val="18"/>
          <w:szCs w:val="18"/>
        </w:rPr>
        <w:t>Różana 23A</w:t>
      </w:r>
      <w:r w:rsidRPr="00BC58A5">
        <w:rPr>
          <w:rFonts w:cs="Arial"/>
          <w:bCs/>
          <w:color w:val="000000"/>
          <w:sz w:val="18"/>
          <w:szCs w:val="18"/>
        </w:rPr>
        <w:t>,</w:t>
      </w:r>
      <w:r w:rsidRPr="00BC58A5">
        <w:rPr>
          <w:rFonts w:cs="Arial"/>
          <w:color w:val="000000"/>
          <w:sz w:val="18"/>
          <w:szCs w:val="18"/>
        </w:rPr>
        <w:t xml:space="preserve"> 26 – 600 Radom</w:t>
      </w:r>
      <w:r w:rsidRPr="00F14108">
        <w:rPr>
          <w:rFonts w:cs="Arial"/>
          <w:color w:val="000000"/>
          <w:sz w:val="18"/>
          <w:szCs w:val="18"/>
        </w:rPr>
        <w:t xml:space="preserve"> został wyznaczony Inspektor Ochrony </w:t>
      </w:r>
      <w:r w:rsidRPr="00CC63F4">
        <w:rPr>
          <w:rFonts w:cs="Arial"/>
          <w:color w:val="000000"/>
          <w:sz w:val="18"/>
          <w:szCs w:val="18"/>
        </w:rPr>
        <w:t>Danych – Bartłomiej Kida</w:t>
      </w:r>
      <w:r w:rsidRPr="00F14108">
        <w:rPr>
          <w:rFonts w:cs="Arial"/>
          <w:color w:val="000000"/>
          <w:sz w:val="18"/>
          <w:szCs w:val="18"/>
        </w:rPr>
        <w:t xml:space="preserve"> z którym kontakt jest możliwy pod adresem korespondencyjnym </w:t>
      </w:r>
      <w:r w:rsidRPr="00BC58A5">
        <w:rPr>
          <w:rFonts w:cs="Arial"/>
          <w:bCs/>
          <w:sz w:val="18"/>
          <w:szCs w:val="18"/>
        </w:rPr>
        <w:t>Placów</w:t>
      </w:r>
      <w:r>
        <w:rPr>
          <w:rFonts w:cs="Arial"/>
          <w:bCs/>
          <w:sz w:val="18"/>
          <w:szCs w:val="18"/>
        </w:rPr>
        <w:t>ka</w:t>
      </w:r>
      <w:r w:rsidRPr="00BC58A5">
        <w:rPr>
          <w:rFonts w:cs="Arial"/>
          <w:bCs/>
          <w:sz w:val="18"/>
          <w:szCs w:val="18"/>
        </w:rPr>
        <w:t xml:space="preserve"> Opiekuńczo-Wychowawczej „</w:t>
      </w:r>
      <w:r w:rsidR="00641EE7">
        <w:rPr>
          <w:rFonts w:cs="Arial"/>
          <w:bCs/>
          <w:sz w:val="18"/>
          <w:szCs w:val="18"/>
        </w:rPr>
        <w:t>Dom dla Dzieci</w:t>
      </w:r>
      <w:r w:rsidRPr="00BC58A5">
        <w:rPr>
          <w:rFonts w:cs="Arial"/>
          <w:bCs/>
          <w:sz w:val="18"/>
          <w:szCs w:val="18"/>
        </w:rPr>
        <w:t>”</w:t>
      </w:r>
      <w:r w:rsidR="00641EE7">
        <w:rPr>
          <w:rFonts w:cs="Arial"/>
          <w:bCs/>
          <w:sz w:val="18"/>
          <w:szCs w:val="18"/>
        </w:rPr>
        <w:t xml:space="preserve"> w </w:t>
      </w:r>
      <w:proofErr w:type="gramStart"/>
      <w:r w:rsidR="00641EE7">
        <w:rPr>
          <w:rFonts w:cs="Arial"/>
          <w:bCs/>
          <w:sz w:val="18"/>
          <w:szCs w:val="18"/>
        </w:rPr>
        <w:t xml:space="preserve">Radomiu </w:t>
      </w:r>
      <w:r w:rsidRPr="00BC58A5">
        <w:rPr>
          <w:rFonts w:cs="Arial"/>
          <w:bCs/>
          <w:sz w:val="18"/>
          <w:szCs w:val="18"/>
        </w:rPr>
        <w:t>,</w:t>
      </w:r>
      <w:proofErr w:type="gramEnd"/>
      <w:r w:rsidRPr="00BC58A5">
        <w:rPr>
          <w:rFonts w:cs="Arial"/>
          <w:bCs/>
          <w:sz w:val="18"/>
          <w:szCs w:val="18"/>
        </w:rPr>
        <w:t xml:space="preserve"> ul. </w:t>
      </w:r>
      <w:r w:rsidR="00641EE7">
        <w:rPr>
          <w:rFonts w:cs="Arial"/>
          <w:bCs/>
          <w:sz w:val="18"/>
          <w:szCs w:val="18"/>
        </w:rPr>
        <w:t>Różana 23A</w:t>
      </w:r>
      <w:r w:rsidRPr="00F14108">
        <w:rPr>
          <w:rFonts w:cs="Arial"/>
          <w:color w:val="000000"/>
          <w:sz w:val="18"/>
          <w:szCs w:val="18"/>
        </w:rPr>
        <w:t>, 26 – 600 Radom; oraz pod adresem e-mail</w:t>
      </w:r>
      <w:r>
        <w:rPr>
          <w:rFonts w:cs="Arial"/>
          <w:color w:val="000000"/>
          <w:sz w:val="18"/>
          <w:szCs w:val="18"/>
        </w:rPr>
        <w:t xml:space="preserve">: </w:t>
      </w:r>
      <w:r w:rsidR="000D5D4F">
        <w:rPr>
          <w:rFonts w:cs="Arial"/>
          <w:color w:val="000000"/>
          <w:sz w:val="18"/>
          <w:szCs w:val="18"/>
        </w:rPr>
        <w:t>bodo.</w:t>
      </w:r>
      <w:r w:rsidRPr="00CC63F4">
        <w:rPr>
          <w:rFonts w:cs="Arial"/>
          <w:color w:val="000000"/>
          <w:sz w:val="18"/>
          <w:szCs w:val="18"/>
        </w:rPr>
        <w:t>radom@gmail.com</w:t>
      </w:r>
    </w:p>
    <w:bookmarkEnd w:id="8"/>
    <w:p w14:paraId="0CFA8291" w14:textId="77777777" w:rsidR="003D2D15" w:rsidRPr="002B45D3" w:rsidRDefault="003D2D15" w:rsidP="003D2D15">
      <w:pPr>
        <w:numPr>
          <w:ilvl w:val="0"/>
          <w:numId w:val="30"/>
        </w:numPr>
        <w:spacing w:after="0" w:line="240" w:lineRule="auto"/>
        <w:contextualSpacing/>
        <w:rPr>
          <w:rFonts w:cs="Arial"/>
          <w:color w:val="000000"/>
          <w:sz w:val="18"/>
          <w:szCs w:val="18"/>
        </w:rPr>
      </w:pPr>
      <w:r w:rsidRPr="002B45D3">
        <w:rPr>
          <w:rFonts w:eastAsia="Times New Roman" w:cs="Arial"/>
          <w:sz w:val="18"/>
          <w:szCs w:val="18"/>
          <w:lang w:eastAsia="pl-PL"/>
        </w:rPr>
        <w:t>Celem przetwarzania danych osobowych jest realizacja i wykonanie umowy cywilnoprawnej na podstawie:</w:t>
      </w:r>
    </w:p>
    <w:p w14:paraId="016FB51E" w14:textId="77777777" w:rsidR="003D2D15" w:rsidRPr="002B45D3" w:rsidRDefault="003D2D15" w:rsidP="003D2D15">
      <w:pPr>
        <w:numPr>
          <w:ilvl w:val="0"/>
          <w:numId w:val="37"/>
        </w:numPr>
        <w:suppressAutoHyphens/>
        <w:spacing w:after="0" w:line="240" w:lineRule="auto"/>
        <w:ind w:left="567" w:hanging="283"/>
        <w:rPr>
          <w:rFonts w:eastAsia="Times New Roman" w:cs="Arial"/>
          <w:sz w:val="18"/>
          <w:szCs w:val="18"/>
          <w:lang w:eastAsia="pl-PL"/>
        </w:rPr>
      </w:pPr>
      <w:r w:rsidRPr="002B45D3">
        <w:rPr>
          <w:rFonts w:eastAsia="Times New Roman" w:cs="Arial"/>
          <w:sz w:val="18"/>
          <w:szCs w:val="18"/>
          <w:lang w:eastAsia="pl-PL"/>
        </w:rPr>
        <w:t>art. 6 ust. 1 lit. b) RODO – przetwarzanie jest niezbędne do wykonania umowy lub do podjęcia działań przed zawarciem umowy.</w:t>
      </w:r>
    </w:p>
    <w:p w14:paraId="3583FB78" w14:textId="77777777" w:rsidR="003D2D15" w:rsidRPr="002B45D3" w:rsidRDefault="003D2D15" w:rsidP="003D2D15">
      <w:pPr>
        <w:numPr>
          <w:ilvl w:val="0"/>
          <w:numId w:val="37"/>
        </w:numPr>
        <w:suppressAutoHyphens/>
        <w:spacing w:after="0" w:line="240" w:lineRule="auto"/>
        <w:ind w:left="567" w:hanging="283"/>
        <w:rPr>
          <w:rFonts w:eastAsia="Times New Roman" w:cs="Arial"/>
          <w:sz w:val="18"/>
          <w:szCs w:val="18"/>
          <w:lang w:eastAsia="pl-PL"/>
        </w:rPr>
      </w:pPr>
      <w:r w:rsidRPr="002B45D3">
        <w:rPr>
          <w:rFonts w:eastAsia="Times New Roman" w:cs="Arial"/>
          <w:kern w:val="32"/>
          <w:sz w:val="18"/>
          <w:szCs w:val="18"/>
          <w:lang w:eastAsia="pl-PL"/>
        </w:rPr>
        <w:t xml:space="preserve">art. 6 ust.1 lit. c) RODO </w:t>
      </w:r>
      <w:r w:rsidRPr="002B45D3">
        <w:rPr>
          <w:rFonts w:cs="Arial"/>
          <w:color w:val="121416"/>
          <w:sz w:val="18"/>
          <w:szCs w:val="18"/>
          <w:shd w:val="clear" w:color="auto" w:fill="FFFFFF"/>
        </w:rPr>
        <w:t>przetwarzanie jest niezbędne do wypełnienia obowiązku prawnego ciążącego na administratorze</w:t>
      </w:r>
    </w:p>
    <w:p w14:paraId="2352ED95" w14:textId="77777777" w:rsidR="003D2D15" w:rsidRPr="002B45D3" w:rsidRDefault="003D2D15" w:rsidP="003D2D15">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3F713AE8" w14:textId="77777777" w:rsidR="003D2D15" w:rsidRPr="002B45D3" w:rsidRDefault="003D2D15" w:rsidP="003D2D15">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75ED9E96" w14:textId="77777777" w:rsidR="003D2D15" w:rsidRPr="002B45D3" w:rsidRDefault="003D2D15" w:rsidP="003D2D15">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Posiada Pan/Pani prawo do:</w:t>
      </w:r>
    </w:p>
    <w:p w14:paraId="37E9C532"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dostępu do treści swoich danych</w:t>
      </w:r>
      <w:r w:rsidRPr="002B45D3">
        <w:rPr>
          <w:rFonts w:eastAsia="Times New Roman" w:cs="Arial"/>
          <w:sz w:val="18"/>
          <w:szCs w:val="18"/>
          <w:lang w:eastAsia="pl-PL"/>
        </w:rPr>
        <w:t xml:space="preserve"> – korzystając z tego prawa ma Pan/Pani ma możliwość pozyskania informacji, jakie dane, w jaki sposób i w jakim celu są przetwarzane,</w:t>
      </w:r>
    </w:p>
    <w:p w14:paraId="1E3EEDCD"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ich sprostowania</w:t>
      </w:r>
      <w:r w:rsidRPr="002B45D3">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6F3594C1"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usunięcia</w:t>
      </w:r>
      <w:r w:rsidRPr="002B45D3">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598B4A9"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ograniczenia przetwarzania</w:t>
      </w:r>
      <w:r w:rsidRPr="002B45D3">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E579DAB"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wniesienia sprzeciwu</w:t>
      </w:r>
      <w:r w:rsidRPr="002B45D3">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248A714"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prawo do cofnięcia zgody na ich przetwarzanie</w:t>
      </w:r>
      <w:r w:rsidRPr="002B45D3">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383E6AC8" w14:textId="77777777" w:rsidR="003D2D15" w:rsidRPr="002B45D3" w:rsidRDefault="003D2D15" w:rsidP="003D2D15">
      <w:pPr>
        <w:numPr>
          <w:ilvl w:val="0"/>
          <w:numId w:val="44"/>
        </w:numPr>
        <w:spacing w:after="0" w:line="240" w:lineRule="auto"/>
        <w:contextualSpacing/>
        <w:rPr>
          <w:rFonts w:eastAsia="Times New Roman" w:cs="Arial"/>
          <w:b/>
          <w:bCs/>
          <w:sz w:val="18"/>
          <w:szCs w:val="18"/>
          <w:lang w:eastAsia="pl-PL"/>
        </w:rPr>
      </w:pPr>
      <w:r w:rsidRPr="002B45D3">
        <w:rPr>
          <w:rFonts w:eastAsia="Times New Roman" w:cs="Arial"/>
          <w:b/>
          <w:bCs/>
          <w:sz w:val="18"/>
          <w:szCs w:val="18"/>
          <w:u w:val="single"/>
          <w:lang w:eastAsia="pl-PL"/>
        </w:rPr>
        <w:t>wniesienia skargi do organu nadzorczego</w:t>
      </w:r>
      <w:r w:rsidRPr="002B45D3">
        <w:rPr>
          <w:rFonts w:eastAsia="Times New Roman" w:cs="Arial"/>
          <w:b/>
          <w:bCs/>
          <w:sz w:val="18"/>
          <w:szCs w:val="18"/>
          <w:lang w:eastAsia="pl-PL"/>
        </w:rPr>
        <w:t xml:space="preserve">, </w:t>
      </w:r>
      <w:r w:rsidRPr="002B45D3">
        <w:rPr>
          <w:rFonts w:eastAsia="Times New Roman" w:cs="Arial"/>
          <w:sz w:val="18"/>
          <w:szCs w:val="18"/>
          <w:lang w:eastAsia="pl-PL"/>
        </w:rPr>
        <w:t>tj. do Prezesa Urzędu Ochrony Danych Osobowych, gdy uznane zostanie, że przetwarzanie Pana/Pani danych osobowych narusza przepisy prawa,</w:t>
      </w:r>
    </w:p>
    <w:p w14:paraId="4D933D32" w14:textId="77777777" w:rsidR="003D2D15" w:rsidRPr="002B45D3" w:rsidRDefault="003D2D15" w:rsidP="003D2D15">
      <w:pPr>
        <w:numPr>
          <w:ilvl w:val="0"/>
          <w:numId w:val="30"/>
        </w:numPr>
        <w:suppressAutoHyphens/>
        <w:spacing w:after="0" w:line="240" w:lineRule="auto"/>
        <w:contextualSpacing/>
        <w:rPr>
          <w:rFonts w:eastAsia="Times New Roman" w:cs="Arial"/>
          <w:sz w:val="18"/>
          <w:szCs w:val="18"/>
          <w:lang w:eastAsia="pl-PL"/>
        </w:rPr>
      </w:pPr>
      <w:r w:rsidRPr="002B45D3">
        <w:rPr>
          <w:rFonts w:eastAsia="Times New Roman" w:cs="Arial"/>
          <w:sz w:val="18"/>
          <w:szCs w:val="18"/>
          <w:lang w:eastAsia="pl-PL"/>
        </w:rPr>
        <w:t xml:space="preserve">Pana/Pani dane osobowe nie będą przekazywane do państw spoza Europejskiego Obszaru Gospodarczego, </w:t>
      </w:r>
    </w:p>
    <w:p w14:paraId="249F7D09" w14:textId="77777777" w:rsidR="003D2D15" w:rsidRPr="002B45D3" w:rsidRDefault="003D2D15" w:rsidP="003D2D15">
      <w:pPr>
        <w:numPr>
          <w:ilvl w:val="0"/>
          <w:numId w:val="30"/>
        </w:numPr>
        <w:suppressAutoHyphens/>
        <w:spacing w:after="0" w:line="240" w:lineRule="auto"/>
        <w:rPr>
          <w:rFonts w:eastAsia="Times New Roman" w:cs="Arial"/>
          <w:sz w:val="18"/>
          <w:szCs w:val="18"/>
          <w:lang w:eastAsia="pl-PL"/>
        </w:rPr>
      </w:pPr>
      <w:r w:rsidRPr="002B45D3">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158C7BE4" w14:textId="77777777" w:rsidR="003D2D15" w:rsidRPr="002B45D3" w:rsidRDefault="003D2D15" w:rsidP="003D2D15">
      <w:pPr>
        <w:numPr>
          <w:ilvl w:val="0"/>
          <w:numId w:val="30"/>
        </w:numPr>
        <w:suppressAutoHyphens/>
        <w:spacing w:after="0" w:line="240" w:lineRule="auto"/>
        <w:rPr>
          <w:rFonts w:cs="Arial"/>
          <w:b/>
          <w:bCs/>
          <w:sz w:val="18"/>
          <w:szCs w:val="18"/>
        </w:rPr>
      </w:pPr>
      <w:r w:rsidRPr="002B45D3">
        <w:rPr>
          <w:rFonts w:eastAsia="Times New Roman" w:cs="Arial"/>
          <w:sz w:val="18"/>
          <w:szCs w:val="18"/>
          <w:lang w:eastAsia="pl-PL"/>
        </w:rPr>
        <w:t>Pana/Pani dane nie będą przetwarzane w sposób zautomatyzowany i nie będą poddawane profilowaniu.</w:t>
      </w:r>
    </w:p>
    <w:p w14:paraId="4979A774" w14:textId="77777777" w:rsidR="00AF04F9" w:rsidRPr="00C13934" w:rsidRDefault="00AF04F9" w:rsidP="003D2D15">
      <w:pPr>
        <w:suppressAutoHyphens/>
        <w:spacing w:after="0" w:line="240" w:lineRule="auto"/>
        <w:ind w:left="284"/>
        <w:rPr>
          <w:b/>
          <w:bCs/>
          <w:szCs w:val="20"/>
        </w:rPr>
      </w:pPr>
    </w:p>
    <w:sectPr w:rsidR="00AF04F9" w:rsidRPr="00C13934" w:rsidSect="007C5E2A">
      <w:headerReference w:type="even" r:id="rId8"/>
      <w:headerReference w:type="default" r:id="rId9"/>
      <w:footerReference w:type="default" r:id="rId10"/>
      <w:headerReference w:type="first" r:id="rId11"/>
      <w:pgSz w:w="11906" w:h="16838" w:code="9"/>
      <w:pgMar w:top="1871" w:right="737" w:bottom="709" w:left="1418" w:header="34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12AC4" w14:textId="77777777" w:rsidR="009A4162" w:rsidRDefault="009A4162" w:rsidP="00757F09">
      <w:pPr>
        <w:spacing w:after="0" w:line="240" w:lineRule="auto"/>
      </w:pPr>
      <w:r>
        <w:separator/>
      </w:r>
    </w:p>
  </w:endnote>
  <w:endnote w:type="continuationSeparator" w:id="0">
    <w:p w14:paraId="7B79B9FE" w14:textId="77777777" w:rsidR="009A4162" w:rsidRDefault="009A4162"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E97FE"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4E19F3F1" w14:textId="77777777" w:rsidR="00B571E3" w:rsidRPr="005104EE" w:rsidRDefault="00B571E3" w:rsidP="00B571E3">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r w:rsidRPr="004454A3">
      <w:rPr>
        <w:sz w:val="16"/>
        <w:szCs w:val="16"/>
      </w:rPr>
      <w:t>sekretariat@</w:t>
    </w:r>
    <w:r w:rsidR="004454A3" w:rsidRPr="004454A3">
      <w:rPr>
        <w:sz w:val="16"/>
        <w:szCs w:val="16"/>
      </w:rPr>
      <w:t>m</w:t>
    </w:r>
    <w:r w:rsidRPr="004454A3">
      <w:rPr>
        <w:sz w:val="16"/>
        <w:szCs w:val="16"/>
      </w:rPr>
      <w:t>cuw</w:t>
    </w:r>
    <w:r w:rsidR="004454A3" w:rsidRPr="004454A3">
      <w:rPr>
        <w:sz w:val="16"/>
        <w:szCs w:val="16"/>
      </w:rPr>
      <w:t>.</w:t>
    </w:r>
    <w:r w:rsidRPr="004454A3">
      <w:rPr>
        <w:sz w:val="16"/>
        <w:szCs w:val="16"/>
      </w:rPr>
      <w:t>radom.pl</w:t>
    </w:r>
  </w:p>
  <w:p w14:paraId="54B04A61"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 xml:space="preserve"> </w:t>
    </w:r>
  </w:p>
  <w:p w14:paraId="0A223F50"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770F6" w14:textId="77777777" w:rsidR="009A4162" w:rsidRDefault="009A4162" w:rsidP="00757F09">
      <w:pPr>
        <w:spacing w:after="0" w:line="240" w:lineRule="auto"/>
      </w:pPr>
      <w:r>
        <w:separator/>
      </w:r>
    </w:p>
  </w:footnote>
  <w:footnote w:type="continuationSeparator" w:id="0">
    <w:p w14:paraId="2E70A929" w14:textId="77777777" w:rsidR="009A4162" w:rsidRDefault="009A4162"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60ADC" w14:textId="77777777" w:rsidR="000828CE" w:rsidRDefault="000828CE">
    <w:pPr>
      <w:pStyle w:val="Nagwek"/>
    </w:pPr>
    <w:r>
      <w:rPr>
        <w:noProof/>
        <w:lang w:eastAsia="pl-PL"/>
      </w:rPr>
      <w:pict w14:anchorId="2AA678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372F" w14:textId="77777777" w:rsidR="000828CE" w:rsidRDefault="000828CE" w:rsidP="00FE4A26">
    <w:pPr>
      <w:pStyle w:val="Nagwek"/>
    </w:pPr>
  </w:p>
  <w:p w14:paraId="1512F4BF" w14:textId="77777777" w:rsidR="000828CE" w:rsidRDefault="000828CE" w:rsidP="00FE4A26">
    <w:pPr>
      <w:pStyle w:val="Nagwek"/>
    </w:pPr>
  </w:p>
  <w:p w14:paraId="134401CE" w14:textId="77777777" w:rsidR="000828CE" w:rsidRDefault="000828CE" w:rsidP="00FE4A26">
    <w:pPr>
      <w:pStyle w:val="Nagwek"/>
    </w:pPr>
  </w:p>
  <w:p w14:paraId="3305FB14" w14:textId="77777777" w:rsidR="000828CE" w:rsidRDefault="000828CE" w:rsidP="00FE4A26">
    <w:pPr>
      <w:pStyle w:val="Nagwek"/>
    </w:pPr>
  </w:p>
  <w:p w14:paraId="077DED6F" w14:textId="77777777" w:rsidR="000828CE" w:rsidRPr="00BD0792" w:rsidRDefault="000828CE" w:rsidP="00FE4A26">
    <w:pPr>
      <w:pStyle w:val="Nagwek"/>
      <w:rPr>
        <w:sz w:val="18"/>
        <w:szCs w:val="20"/>
      </w:rPr>
    </w:pPr>
    <w:r w:rsidRPr="00BD0792">
      <w:rPr>
        <w:rFonts w:cs="Arial"/>
        <w:sz w:val="22"/>
      </w:rPr>
      <w:t xml:space="preserve">Znak sprawy </w:t>
    </w:r>
    <w:r w:rsidRPr="00BD0792">
      <w:rPr>
        <w:noProof/>
        <w:sz w:val="18"/>
        <w:szCs w:val="20"/>
        <w:lang w:eastAsia="pl-PL"/>
      </w:rPr>
      <w:pict w14:anchorId="4F723B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v:shape>
      </w:pict>
    </w:r>
    <w:r w:rsidRPr="00BD0792">
      <w:rPr>
        <w:rFonts w:cs="Arial"/>
        <w:sz w:val="22"/>
      </w:rPr>
      <w:t>DZP.271</w:t>
    </w:r>
    <w:r>
      <w:rPr>
        <w:rFonts w:cs="Arial"/>
        <w:sz w:val="22"/>
      </w:rPr>
      <w:t>.1</w:t>
    </w:r>
    <w:r w:rsidR="00440177">
      <w:rPr>
        <w:rFonts w:cs="Arial"/>
        <w:sz w:val="22"/>
      </w:rPr>
      <w:t>.</w:t>
    </w:r>
    <w:r w:rsidR="003064E3">
      <w:rPr>
        <w:rFonts w:cs="Arial"/>
        <w:sz w:val="22"/>
      </w:rPr>
      <w:t>8</w:t>
    </w:r>
    <w:r w:rsidR="001B258F">
      <w:rPr>
        <w:rFonts w:cs="Arial"/>
        <w:sz w:val="22"/>
      </w:rPr>
      <w:t>2</w:t>
    </w:r>
    <w:r w:rsidR="00440177">
      <w:rPr>
        <w:rFonts w:cs="Arial"/>
        <w:sz w:val="22"/>
      </w:rPr>
      <w:t>.</w:t>
    </w:r>
    <w:r w:rsidRPr="00BD0792">
      <w:rPr>
        <w:rFonts w:cs="Arial"/>
        <w:sz w:val="22"/>
      </w:rPr>
      <w:t>20</w:t>
    </w:r>
    <w:r>
      <w:rPr>
        <w:rFonts w:cs="Arial"/>
        <w:sz w:val="22"/>
      </w:rPr>
      <w:t>2</w:t>
    </w:r>
    <w:r w:rsidR="001B258F">
      <w:rPr>
        <w:rFonts w:cs="Arial"/>
        <w:sz w:val="22"/>
      </w:rPr>
      <w:t>5</w:t>
    </w:r>
    <w:r>
      <w:rPr>
        <w:rFonts w:cs="Arial"/>
        <w:sz w:val="22"/>
      </w:rPr>
      <w:t>.</w:t>
    </w:r>
    <w:r w:rsidR="00C27204">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B3FF" w14:textId="77777777" w:rsidR="000828CE" w:rsidRDefault="000828CE">
    <w:pPr>
      <w:pStyle w:val="Nagwek"/>
    </w:pPr>
    <w:r>
      <w:rPr>
        <w:noProof/>
        <w:lang w:eastAsia="pl-PL"/>
      </w:rPr>
      <w:pict w14:anchorId="6C5A0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C8EE0094"/>
    <w:lvl w:ilvl="0" w:tplc="92C06AF8">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74768B7"/>
    <w:multiLevelType w:val="hybridMultilevel"/>
    <w:tmpl w:val="9054656C"/>
    <w:lvl w:ilvl="0" w:tplc="71D43AEA">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9" w15:restartNumberingAfterBreak="0">
    <w:nsid w:val="07EC25BB"/>
    <w:multiLevelType w:val="multilevel"/>
    <w:tmpl w:val="376475B4"/>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2"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CDA26E3"/>
    <w:multiLevelType w:val="multilevel"/>
    <w:tmpl w:val="18D27464"/>
    <w:lvl w:ilvl="0">
      <w:start w:val="1"/>
      <w:numFmt w:val="upperRoman"/>
      <w:lvlText w:val="%1."/>
      <w:lvlJc w:val="left"/>
      <w:pPr>
        <w:tabs>
          <w:tab w:val="num" w:pos="0"/>
        </w:tabs>
        <w:ind w:left="360" w:hanging="360"/>
      </w:pPr>
      <w:rPr>
        <w:rFonts w:ascii="Arial" w:hAnsi="Arial" w:hint="default"/>
        <w:b w:val="0"/>
        <w:bCs/>
        <w:i w:val="0"/>
        <w:sz w:val="22"/>
      </w:rPr>
    </w:lvl>
    <w:lvl w:ilvl="1">
      <w:start w:val="1"/>
      <w:numFmt w:val="decimal"/>
      <w:lvlText w:val="%2."/>
      <w:lvlJc w:val="left"/>
      <w:pPr>
        <w:tabs>
          <w:tab w:val="num" w:pos="0"/>
        </w:tabs>
        <w:ind w:left="720" w:hanging="363"/>
      </w:pPr>
      <w:rPr>
        <w:rFonts w:ascii="Arial" w:hAnsi="Arial" w:hint="default"/>
        <w:b w:val="0"/>
        <w:i w:val="0"/>
        <w:sz w:val="20"/>
        <w:szCs w:val="20"/>
      </w:rPr>
    </w:lvl>
    <w:lvl w:ilvl="2">
      <w:start w:val="1"/>
      <w:numFmt w:val="decimal"/>
      <w:suff w:val="space"/>
      <w:lvlText w:val="%3)"/>
      <w:lvlJc w:val="left"/>
      <w:pPr>
        <w:ind w:left="1304" w:hanging="584"/>
      </w:pPr>
      <w:rPr>
        <w:rFonts w:ascii="Arial" w:hAnsi="Arial" w:hint="default"/>
        <w:b w:val="0"/>
        <w:i w:val="0"/>
        <w:sz w:val="20"/>
        <w:szCs w:val="20"/>
      </w:rPr>
    </w:lvl>
    <w:lvl w:ilvl="3">
      <w:start w:val="1"/>
      <w:numFmt w:val="lowerLetter"/>
      <w:lvlText w:val="%4)"/>
      <w:lvlJc w:val="left"/>
      <w:pPr>
        <w:tabs>
          <w:tab w:val="num" w:pos="0"/>
        </w:tabs>
        <w:ind w:left="1440" w:hanging="360"/>
      </w:pPr>
      <w:rPr>
        <w:rFonts w:ascii="Arial" w:hAnsi="Arial" w:hint="default"/>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10DC6C3D"/>
    <w:multiLevelType w:val="multilevel"/>
    <w:tmpl w:val="10445688"/>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1A7F1EE9"/>
    <w:multiLevelType w:val="hybridMultilevel"/>
    <w:tmpl w:val="F6E694B8"/>
    <w:lvl w:ilvl="0" w:tplc="315020D6">
      <w:start w:val="1"/>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1"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2" w15:restartNumberingAfterBreak="0">
    <w:nsid w:val="1E5964AA"/>
    <w:multiLevelType w:val="hybridMultilevel"/>
    <w:tmpl w:val="34445B84"/>
    <w:lvl w:ilvl="0" w:tplc="657849DE">
      <w:start w:val="1"/>
      <w:numFmt w:val="decimal"/>
      <w:lvlText w:val="%1)"/>
      <w:lvlJc w:val="left"/>
      <w:pPr>
        <w:ind w:left="405" w:hanging="360"/>
      </w:pPr>
      <w:rPr>
        <w:rFonts w:cs="Times New Roman"/>
        <w:b/>
      </w:rPr>
    </w:lvl>
    <w:lvl w:ilvl="1" w:tplc="04150019">
      <w:start w:val="1"/>
      <w:numFmt w:val="lowerLetter"/>
      <w:lvlText w:val="%2."/>
      <w:lvlJc w:val="left"/>
      <w:pPr>
        <w:ind w:left="1125" w:hanging="360"/>
      </w:pPr>
      <w:rPr>
        <w:rFonts w:cs="Times New Roman"/>
      </w:rPr>
    </w:lvl>
    <w:lvl w:ilvl="2" w:tplc="0415001B">
      <w:start w:val="1"/>
      <w:numFmt w:val="lowerRoman"/>
      <w:lvlText w:val="%3."/>
      <w:lvlJc w:val="right"/>
      <w:pPr>
        <w:ind w:left="1845" w:hanging="180"/>
      </w:pPr>
      <w:rPr>
        <w:rFonts w:cs="Times New Roman"/>
      </w:rPr>
    </w:lvl>
    <w:lvl w:ilvl="3" w:tplc="0415000F">
      <w:start w:val="1"/>
      <w:numFmt w:val="decimal"/>
      <w:lvlText w:val="%4."/>
      <w:lvlJc w:val="left"/>
      <w:pPr>
        <w:ind w:left="2565" w:hanging="360"/>
      </w:pPr>
      <w:rPr>
        <w:rFonts w:cs="Times New Roman"/>
      </w:rPr>
    </w:lvl>
    <w:lvl w:ilvl="4" w:tplc="04150019">
      <w:start w:val="1"/>
      <w:numFmt w:val="lowerLetter"/>
      <w:lvlText w:val="%5."/>
      <w:lvlJc w:val="left"/>
      <w:pPr>
        <w:ind w:left="3285" w:hanging="360"/>
      </w:pPr>
      <w:rPr>
        <w:rFonts w:cs="Times New Roman"/>
      </w:rPr>
    </w:lvl>
    <w:lvl w:ilvl="5" w:tplc="0415001B">
      <w:start w:val="1"/>
      <w:numFmt w:val="lowerRoman"/>
      <w:lvlText w:val="%6."/>
      <w:lvlJc w:val="right"/>
      <w:pPr>
        <w:ind w:left="4005" w:hanging="180"/>
      </w:pPr>
      <w:rPr>
        <w:rFonts w:cs="Times New Roman"/>
      </w:rPr>
    </w:lvl>
    <w:lvl w:ilvl="6" w:tplc="0415000F">
      <w:start w:val="1"/>
      <w:numFmt w:val="decimal"/>
      <w:lvlText w:val="%7."/>
      <w:lvlJc w:val="left"/>
      <w:pPr>
        <w:ind w:left="4725" w:hanging="360"/>
      </w:pPr>
      <w:rPr>
        <w:rFonts w:cs="Times New Roman"/>
      </w:rPr>
    </w:lvl>
    <w:lvl w:ilvl="7" w:tplc="04150019">
      <w:start w:val="1"/>
      <w:numFmt w:val="lowerLetter"/>
      <w:lvlText w:val="%8."/>
      <w:lvlJc w:val="left"/>
      <w:pPr>
        <w:ind w:left="5445" w:hanging="360"/>
      </w:pPr>
      <w:rPr>
        <w:rFonts w:cs="Times New Roman"/>
      </w:rPr>
    </w:lvl>
    <w:lvl w:ilvl="8" w:tplc="0415001B">
      <w:start w:val="1"/>
      <w:numFmt w:val="lowerRoman"/>
      <w:lvlText w:val="%9."/>
      <w:lvlJc w:val="right"/>
      <w:pPr>
        <w:ind w:left="6165" w:hanging="180"/>
      </w:pPr>
      <w:rPr>
        <w:rFonts w:cs="Times New Roman"/>
      </w:r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47E227C"/>
    <w:multiLevelType w:val="multilevel"/>
    <w:tmpl w:val="7B0264FE"/>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295964B5"/>
    <w:multiLevelType w:val="hybridMultilevel"/>
    <w:tmpl w:val="9364F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A16FDF"/>
    <w:multiLevelType w:val="multilevel"/>
    <w:tmpl w:val="FA1E0812"/>
    <w:lvl w:ilvl="0">
      <w:start w:val="1"/>
      <w:numFmt w:val="decimal"/>
      <w:lvlText w:val="%1."/>
      <w:lvlJc w:val="left"/>
      <w:pPr>
        <w:tabs>
          <w:tab w:val="num" w:pos="0"/>
        </w:tabs>
        <w:ind w:left="284" w:hanging="284"/>
      </w:pPr>
      <w:rPr>
        <w:rFonts w:ascii="Arial" w:hAnsi="Arial" w:cs="Arial" w:hint="default"/>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8"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A573DB6"/>
    <w:multiLevelType w:val="multilevel"/>
    <w:tmpl w:val="52DC2A24"/>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5"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4CA05730"/>
    <w:multiLevelType w:val="multilevel"/>
    <w:tmpl w:val="08AE59EC"/>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D1A225A"/>
    <w:multiLevelType w:val="hybridMultilevel"/>
    <w:tmpl w:val="1492872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2" w15:restartNumberingAfterBreak="0">
    <w:nsid w:val="5EDA22B2"/>
    <w:multiLevelType w:val="multilevel"/>
    <w:tmpl w:val="718EF81E"/>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6" w15:restartNumberingAfterBreak="0">
    <w:nsid w:val="77D0371F"/>
    <w:multiLevelType w:val="hybridMultilevel"/>
    <w:tmpl w:val="CCC0857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7" w15:restartNumberingAfterBreak="0">
    <w:nsid w:val="7EBB1731"/>
    <w:multiLevelType w:val="multilevel"/>
    <w:tmpl w:val="B96CF558"/>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8817931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2419221">
    <w:abstractNumId w:val="16"/>
  </w:num>
  <w:num w:numId="3" w16cid:durableId="1458403663">
    <w:abstractNumId w:val="28"/>
  </w:num>
  <w:num w:numId="4" w16cid:durableId="778180177">
    <w:abstractNumId w:val="58"/>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1231040388">
    <w:abstractNumId w:val="45"/>
    <w:lvlOverride w:ilvl="0">
      <w:lvl w:ilvl="0">
        <w:start w:val="1"/>
        <w:numFmt w:val="decimal"/>
        <w:lvlText w:val="%1."/>
        <w:lvlJc w:val="left"/>
        <w:pPr>
          <w:ind w:left="360" w:hanging="360"/>
        </w:pPr>
        <w:rPr>
          <w:rFonts w:ascii="Arial" w:hAnsi="Arial" w:cs="Arial" w:hint="default"/>
        </w:rPr>
      </w:lvl>
    </w:lvlOverride>
  </w:num>
  <w:num w:numId="6" w16cid:durableId="150951754">
    <w:abstractNumId w:val="17"/>
  </w:num>
  <w:num w:numId="7" w16cid:durableId="22829785">
    <w:abstractNumId w:val="55"/>
  </w:num>
  <w:num w:numId="8" w16cid:durableId="199977917">
    <w:abstractNumId w:val="23"/>
  </w:num>
  <w:num w:numId="9" w16cid:durableId="256795457">
    <w:abstractNumId w:val="29"/>
  </w:num>
  <w:num w:numId="10" w16cid:durableId="274216994">
    <w:abstractNumId w:val="22"/>
  </w:num>
  <w:num w:numId="11" w16cid:durableId="768892494">
    <w:abstractNumId w:val="39"/>
    <w:lvlOverride w:ilvl="0">
      <w:lvl w:ilvl="0">
        <w:start w:val="1"/>
        <w:numFmt w:val="decimal"/>
        <w:lvlText w:val="%1."/>
        <w:lvlJc w:val="left"/>
        <w:pPr>
          <w:ind w:left="360" w:hanging="360"/>
        </w:pPr>
        <w:rPr>
          <w:rFonts w:ascii="Arial" w:hAnsi="Arial" w:cs="Arial" w:hint="default"/>
        </w:rPr>
      </w:lvl>
    </w:lvlOverride>
  </w:num>
  <w:num w:numId="12" w16cid:durableId="472865954">
    <w:abstractNumId w:val="40"/>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2118020890">
    <w:abstractNumId w:val="51"/>
    <w:lvlOverride w:ilvl="0">
      <w:lvl w:ilvl="0">
        <w:start w:val="1"/>
        <w:numFmt w:val="decimal"/>
        <w:lvlText w:val="%1."/>
        <w:lvlJc w:val="left"/>
        <w:pPr>
          <w:ind w:left="360" w:hanging="360"/>
        </w:pPr>
        <w:rPr>
          <w:rFonts w:ascii="Arial" w:hAnsi="Arial" w:cs="Arial" w:hint="default"/>
        </w:rPr>
      </w:lvl>
    </w:lvlOverride>
  </w:num>
  <w:num w:numId="14" w16cid:durableId="62720745">
    <w:abstractNumId w:val="49"/>
  </w:num>
  <w:num w:numId="15" w16cid:durableId="1175653330">
    <w:abstractNumId w:val="37"/>
  </w:num>
  <w:num w:numId="16" w16cid:durableId="493451522">
    <w:abstractNumId w:val="53"/>
  </w:num>
  <w:num w:numId="17" w16cid:durableId="310519532">
    <w:abstractNumId w:val="26"/>
  </w:num>
  <w:num w:numId="18" w16cid:durableId="142818916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023595">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5878506">
    <w:abstractNumId w:val="25"/>
  </w:num>
  <w:num w:numId="21" w16cid:durableId="928663647">
    <w:abstractNumId w:val="34"/>
  </w:num>
  <w:num w:numId="22" w16cid:durableId="623925396">
    <w:abstractNumId w:val="57"/>
  </w:num>
  <w:num w:numId="23" w16cid:durableId="2041199313">
    <w:abstractNumId w:val="52"/>
  </w:num>
  <w:num w:numId="24" w16cid:durableId="383799011">
    <w:abstractNumId w:val="24"/>
  </w:num>
  <w:num w:numId="25" w16cid:durableId="842822992">
    <w:abstractNumId w:val="46"/>
  </w:num>
  <w:num w:numId="26" w16cid:durableId="1368027708">
    <w:abstractNumId w:val="19"/>
  </w:num>
  <w:num w:numId="27" w16cid:durableId="1115370649">
    <w:abstractNumId w:val="27"/>
  </w:num>
  <w:num w:numId="28" w16cid:durableId="206455479">
    <w:abstractNumId w:val="47"/>
  </w:num>
  <w:num w:numId="29" w16cid:durableId="436416025">
    <w:abstractNumId w:val="20"/>
  </w:num>
  <w:num w:numId="30" w16cid:durableId="983389524">
    <w:abstractNumId w:val="15"/>
  </w:num>
  <w:num w:numId="31" w16cid:durableId="982809377">
    <w:abstractNumId w:val="35"/>
  </w:num>
  <w:num w:numId="32" w16cid:durableId="2078087810">
    <w:abstractNumId w:val="30"/>
  </w:num>
  <w:num w:numId="33" w16cid:durableId="7461498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545352">
    <w:abstractNumId w:val="56"/>
  </w:num>
  <w:num w:numId="35" w16cid:durableId="827327531">
    <w:abstractNumId w:val="18"/>
  </w:num>
  <w:num w:numId="36" w16cid:durableId="86006074">
    <w:abstractNumId w:val="36"/>
  </w:num>
  <w:num w:numId="37" w16cid:durableId="1018192085">
    <w:abstractNumId w:val="50"/>
  </w:num>
  <w:num w:numId="38" w16cid:durableId="279646469">
    <w:abstractNumId w:val="32"/>
  </w:num>
  <w:num w:numId="39" w16cid:durableId="719131209">
    <w:abstractNumId w:val="44"/>
  </w:num>
  <w:num w:numId="40" w16cid:durableId="933515088">
    <w:abstractNumId w:val="31"/>
  </w:num>
  <w:num w:numId="41" w16cid:durableId="1927029812">
    <w:abstractNumId w:val="42"/>
  </w:num>
  <w:num w:numId="42" w16cid:durableId="442458342">
    <w:abstractNumId w:val="41"/>
  </w:num>
  <w:num w:numId="43" w16cid:durableId="322196393">
    <w:abstractNumId w:val="43"/>
  </w:num>
  <w:num w:numId="44" w16cid:durableId="1086727855">
    <w:abstractNumId w:val="4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0A7C"/>
    <w:rsid w:val="00005347"/>
    <w:rsid w:val="00005D38"/>
    <w:rsid w:val="00006842"/>
    <w:rsid w:val="00006A3C"/>
    <w:rsid w:val="00006E5F"/>
    <w:rsid w:val="00007445"/>
    <w:rsid w:val="000076C5"/>
    <w:rsid w:val="00007D43"/>
    <w:rsid w:val="000105D0"/>
    <w:rsid w:val="0001228E"/>
    <w:rsid w:val="00012F18"/>
    <w:rsid w:val="00017D4D"/>
    <w:rsid w:val="00020031"/>
    <w:rsid w:val="000228E2"/>
    <w:rsid w:val="00023A30"/>
    <w:rsid w:val="00023C2B"/>
    <w:rsid w:val="00023EAD"/>
    <w:rsid w:val="00024F63"/>
    <w:rsid w:val="000268B0"/>
    <w:rsid w:val="00026D7B"/>
    <w:rsid w:val="000279C6"/>
    <w:rsid w:val="00027E71"/>
    <w:rsid w:val="00027EF9"/>
    <w:rsid w:val="000302C5"/>
    <w:rsid w:val="00030753"/>
    <w:rsid w:val="00031EF5"/>
    <w:rsid w:val="0003263B"/>
    <w:rsid w:val="00032964"/>
    <w:rsid w:val="00034199"/>
    <w:rsid w:val="00034258"/>
    <w:rsid w:val="000360E5"/>
    <w:rsid w:val="000367F1"/>
    <w:rsid w:val="0003687A"/>
    <w:rsid w:val="000373A3"/>
    <w:rsid w:val="00037A7D"/>
    <w:rsid w:val="000418A3"/>
    <w:rsid w:val="00042B53"/>
    <w:rsid w:val="00042E6E"/>
    <w:rsid w:val="00043854"/>
    <w:rsid w:val="000443AF"/>
    <w:rsid w:val="00044B73"/>
    <w:rsid w:val="00044D6D"/>
    <w:rsid w:val="0004537E"/>
    <w:rsid w:val="00045CFA"/>
    <w:rsid w:val="000467CD"/>
    <w:rsid w:val="00050331"/>
    <w:rsid w:val="00050A85"/>
    <w:rsid w:val="000538A2"/>
    <w:rsid w:val="000551E7"/>
    <w:rsid w:val="00060C6A"/>
    <w:rsid w:val="0006106B"/>
    <w:rsid w:val="0006112C"/>
    <w:rsid w:val="00061704"/>
    <w:rsid w:val="0006191F"/>
    <w:rsid w:val="00062745"/>
    <w:rsid w:val="00062C7E"/>
    <w:rsid w:val="000636C6"/>
    <w:rsid w:val="00063B77"/>
    <w:rsid w:val="000646C4"/>
    <w:rsid w:val="00064764"/>
    <w:rsid w:val="00065C61"/>
    <w:rsid w:val="00065DA7"/>
    <w:rsid w:val="0007003E"/>
    <w:rsid w:val="00070C7E"/>
    <w:rsid w:val="00071F49"/>
    <w:rsid w:val="00072143"/>
    <w:rsid w:val="00072712"/>
    <w:rsid w:val="0007309D"/>
    <w:rsid w:val="00073687"/>
    <w:rsid w:val="0007515D"/>
    <w:rsid w:val="00076198"/>
    <w:rsid w:val="0007720E"/>
    <w:rsid w:val="00077462"/>
    <w:rsid w:val="00081E18"/>
    <w:rsid w:val="000828CE"/>
    <w:rsid w:val="000845D5"/>
    <w:rsid w:val="00084878"/>
    <w:rsid w:val="0008555C"/>
    <w:rsid w:val="0008664D"/>
    <w:rsid w:val="00086D6D"/>
    <w:rsid w:val="00090734"/>
    <w:rsid w:val="00091AAE"/>
    <w:rsid w:val="00091D65"/>
    <w:rsid w:val="00092EF4"/>
    <w:rsid w:val="00094240"/>
    <w:rsid w:val="0009527A"/>
    <w:rsid w:val="00096538"/>
    <w:rsid w:val="00097678"/>
    <w:rsid w:val="000A0434"/>
    <w:rsid w:val="000A0602"/>
    <w:rsid w:val="000A0D75"/>
    <w:rsid w:val="000A13C0"/>
    <w:rsid w:val="000A27BA"/>
    <w:rsid w:val="000A2A5F"/>
    <w:rsid w:val="000A48BA"/>
    <w:rsid w:val="000A4A0D"/>
    <w:rsid w:val="000A5631"/>
    <w:rsid w:val="000A58BA"/>
    <w:rsid w:val="000A5BB0"/>
    <w:rsid w:val="000A6FF6"/>
    <w:rsid w:val="000B02FC"/>
    <w:rsid w:val="000B1DE2"/>
    <w:rsid w:val="000B2D76"/>
    <w:rsid w:val="000B49E1"/>
    <w:rsid w:val="000B53F8"/>
    <w:rsid w:val="000B5943"/>
    <w:rsid w:val="000B65D8"/>
    <w:rsid w:val="000B7490"/>
    <w:rsid w:val="000B7971"/>
    <w:rsid w:val="000C0492"/>
    <w:rsid w:val="000C0F22"/>
    <w:rsid w:val="000C1D66"/>
    <w:rsid w:val="000C260C"/>
    <w:rsid w:val="000C3E72"/>
    <w:rsid w:val="000C46C2"/>
    <w:rsid w:val="000C4928"/>
    <w:rsid w:val="000C52EF"/>
    <w:rsid w:val="000C6553"/>
    <w:rsid w:val="000C7EB5"/>
    <w:rsid w:val="000D0A7D"/>
    <w:rsid w:val="000D2F3C"/>
    <w:rsid w:val="000D5D4F"/>
    <w:rsid w:val="000D5F1B"/>
    <w:rsid w:val="000D6003"/>
    <w:rsid w:val="000D72BC"/>
    <w:rsid w:val="000D759E"/>
    <w:rsid w:val="000D79E7"/>
    <w:rsid w:val="000E3EA5"/>
    <w:rsid w:val="000E4674"/>
    <w:rsid w:val="000E7BA3"/>
    <w:rsid w:val="000F22D7"/>
    <w:rsid w:val="000F2FED"/>
    <w:rsid w:val="000F6FB8"/>
    <w:rsid w:val="00101B9C"/>
    <w:rsid w:val="00104F76"/>
    <w:rsid w:val="00107720"/>
    <w:rsid w:val="00110449"/>
    <w:rsid w:val="00114040"/>
    <w:rsid w:val="00114096"/>
    <w:rsid w:val="0011431B"/>
    <w:rsid w:val="00114374"/>
    <w:rsid w:val="00114C6A"/>
    <w:rsid w:val="001165E1"/>
    <w:rsid w:val="00117616"/>
    <w:rsid w:val="0011798F"/>
    <w:rsid w:val="001207D8"/>
    <w:rsid w:val="0012323F"/>
    <w:rsid w:val="00124487"/>
    <w:rsid w:val="001246C2"/>
    <w:rsid w:val="0012496A"/>
    <w:rsid w:val="00125B66"/>
    <w:rsid w:val="00125E15"/>
    <w:rsid w:val="00127910"/>
    <w:rsid w:val="001306C6"/>
    <w:rsid w:val="001309E3"/>
    <w:rsid w:val="00131BCA"/>
    <w:rsid w:val="00131C02"/>
    <w:rsid w:val="00133CF7"/>
    <w:rsid w:val="00134842"/>
    <w:rsid w:val="00135874"/>
    <w:rsid w:val="00135C7A"/>
    <w:rsid w:val="00136921"/>
    <w:rsid w:val="001369E1"/>
    <w:rsid w:val="00137640"/>
    <w:rsid w:val="00137858"/>
    <w:rsid w:val="00137AD3"/>
    <w:rsid w:val="00140E05"/>
    <w:rsid w:val="001412A1"/>
    <w:rsid w:val="00141C06"/>
    <w:rsid w:val="001443D7"/>
    <w:rsid w:val="0014520C"/>
    <w:rsid w:val="00145DF7"/>
    <w:rsid w:val="001506C8"/>
    <w:rsid w:val="00150ADE"/>
    <w:rsid w:val="001525C7"/>
    <w:rsid w:val="0015367B"/>
    <w:rsid w:val="00154028"/>
    <w:rsid w:val="00154FAD"/>
    <w:rsid w:val="001551A6"/>
    <w:rsid w:val="00155273"/>
    <w:rsid w:val="00156335"/>
    <w:rsid w:val="00156C69"/>
    <w:rsid w:val="00156C6E"/>
    <w:rsid w:val="00156E7C"/>
    <w:rsid w:val="001608D8"/>
    <w:rsid w:val="00165F88"/>
    <w:rsid w:val="0016671C"/>
    <w:rsid w:val="0016675D"/>
    <w:rsid w:val="00167126"/>
    <w:rsid w:val="0017081F"/>
    <w:rsid w:val="0017100F"/>
    <w:rsid w:val="001718C4"/>
    <w:rsid w:val="00171C34"/>
    <w:rsid w:val="00172A19"/>
    <w:rsid w:val="001753FF"/>
    <w:rsid w:val="001768D7"/>
    <w:rsid w:val="00177CCD"/>
    <w:rsid w:val="0018022D"/>
    <w:rsid w:val="00182861"/>
    <w:rsid w:val="00183E0D"/>
    <w:rsid w:val="00184894"/>
    <w:rsid w:val="00186951"/>
    <w:rsid w:val="00186DD0"/>
    <w:rsid w:val="0019141A"/>
    <w:rsid w:val="001941AB"/>
    <w:rsid w:val="00194AB0"/>
    <w:rsid w:val="00194C8F"/>
    <w:rsid w:val="001956FB"/>
    <w:rsid w:val="001A0152"/>
    <w:rsid w:val="001A2376"/>
    <w:rsid w:val="001A3277"/>
    <w:rsid w:val="001A3B0C"/>
    <w:rsid w:val="001A6BC4"/>
    <w:rsid w:val="001B072F"/>
    <w:rsid w:val="001B1561"/>
    <w:rsid w:val="001B1687"/>
    <w:rsid w:val="001B2324"/>
    <w:rsid w:val="001B258F"/>
    <w:rsid w:val="001B3452"/>
    <w:rsid w:val="001B3738"/>
    <w:rsid w:val="001B4A37"/>
    <w:rsid w:val="001B7E99"/>
    <w:rsid w:val="001C01B2"/>
    <w:rsid w:val="001C131D"/>
    <w:rsid w:val="001C1476"/>
    <w:rsid w:val="001C1F22"/>
    <w:rsid w:val="001C49AA"/>
    <w:rsid w:val="001D03B9"/>
    <w:rsid w:val="001D15AF"/>
    <w:rsid w:val="001D28C5"/>
    <w:rsid w:val="001D3135"/>
    <w:rsid w:val="001D38CC"/>
    <w:rsid w:val="001D3974"/>
    <w:rsid w:val="001D52A3"/>
    <w:rsid w:val="001D582A"/>
    <w:rsid w:val="001E0500"/>
    <w:rsid w:val="001E09DD"/>
    <w:rsid w:val="001E1583"/>
    <w:rsid w:val="001E2709"/>
    <w:rsid w:val="001E37E2"/>
    <w:rsid w:val="001E3957"/>
    <w:rsid w:val="001E55B2"/>
    <w:rsid w:val="001E658F"/>
    <w:rsid w:val="001F03EC"/>
    <w:rsid w:val="001F1B4C"/>
    <w:rsid w:val="001F2A6C"/>
    <w:rsid w:val="001F502D"/>
    <w:rsid w:val="001F5D27"/>
    <w:rsid w:val="001F6302"/>
    <w:rsid w:val="001F6A8B"/>
    <w:rsid w:val="001F6C7B"/>
    <w:rsid w:val="001F70BC"/>
    <w:rsid w:val="001F7C42"/>
    <w:rsid w:val="001F7F55"/>
    <w:rsid w:val="00200FB8"/>
    <w:rsid w:val="00201A0D"/>
    <w:rsid w:val="00202265"/>
    <w:rsid w:val="002035D8"/>
    <w:rsid w:val="002038AE"/>
    <w:rsid w:val="0020625D"/>
    <w:rsid w:val="00206440"/>
    <w:rsid w:val="00207542"/>
    <w:rsid w:val="002100E3"/>
    <w:rsid w:val="0021654B"/>
    <w:rsid w:val="002204EE"/>
    <w:rsid w:val="00221168"/>
    <w:rsid w:val="002216BB"/>
    <w:rsid w:val="0022360E"/>
    <w:rsid w:val="00223BBF"/>
    <w:rsid w:val="00225103"/>
    <w:rsid w:val="00225F94"/>
    <w:rsid w:val="002266E2"/>
    <w:rsid w:val="002273FC"/>
    <w:rsid w:val="00230B0B"/>
    <w:rsid w:val="002312FE"/>
    <w:rsid w:val="00232665"/>
    <w:rsid w:val="0023266D"/>
    <w:rsid w:val="00236B3B"/>
    <w:rsid w:val="00240290"/>
    <w:rsid w:val="002416A4"/>
    <w:rsid w:val="00241AA0"/>
    <w:rsid w:val="00242647"/>
    <w:rsid w:val="00243336"/>
    <w:rsid w:val="00243352"/>
    <w:rsid w:val="00245800"/>
    <w:rsid w:val="002458B3"/>
    <w:rsid w:val="00245DFA"/>
    <w:rsid w:val="00246312"/>
    <w:rsid w:val="0024707D"/>
    <w:rsid w:val="00247F4A"/>
    <w:rsid w:val="00250162"/>
    <w:rsid w:val="002504CE"/>
    <w:rsid w:val="00250DE6"/>
    <w:rsid w:val="0025129A"/>
    <w:rsid w:val="00251AB6"/>
    <w:rsid w:val="00256E96"/>
    <w:rsid w:val="00257B32"/>
    <w:rsid w:val="00261E43"/>
    <w:rsid w:val="00262466"/>
    <w:rsid w:val="00262C33"/>
    <w:rsid w:val="00263EE2"/>
    <w:rsid w:val="00267E4E"/>
    <w:rsid w:val="00270C38"/>
    <w:rsid w:val="002728EB"/>
    <w:rsid w:val="00272FE1"/>
    <w:rsid w:val="00273545"/>
    <w:rsid w:val="00273682"/>
    <w:rsid w:val="00273AE4"/>
    <w:rsid w:val="00274845"/>
    <w:rsid w:val="0027525A"/>
    <w:rsid w:val="00281BE7"/>
    <w:rsid w:val="00284591"/>
    <w:rsid w:val="00284F95"/>
    <w:rsid w:val="00285E34"/>
    <w:rsid w:val="00285EDB"/>
    <w:rsid w:val="0028690F"/>
    <w:rsid w:val="002876EF"/>
    <w:rsid w:val="002876F1"/>
    <w:rsid w:val="00291162"/>
    <w:rsid w:val="00292DEA"/>
    <w:rsid w:val="002937AE"/>
    <w:rsid w:val="00296863"/>
    <w:rsid w:val="00297405"/>
    <w:rsid w:val="002A085E"/>
    <w:rsid w:val="002A4329"/>
    <w:rsid w:val="002A54A6"/>
    <w:rsid w:val="002A5B97"/>
    <w:rsid w:val="002A7FC2"/>
    <w:rsid w:val="002B183A"/>
    <w:rsid w:val="002B3C9E"/>
    <w:rsid w:val="002B42DE"/>
    <w:rsid w:val="002B6619"/>
    <w:rsid w:val="002B748B"/>
    <w:rsid w:val="002B76B8"/>
    <w:rsid w:val="002C185B"/>
    <w:rsid w:val="002C1A69"/>
    <w:rsid w:val="002C232B"/>
    <w:rsid w:val="002C2518"/>
    <w:rsid w:val="002C5594"/>
    <w:rsid w:val="002D078B"/>
    <w:rsid w:val="002D163F"/>
    <w:rsid w:val="002D2A1D"/>
    <w:rsid w:val="002D411D"/>
    <w:rsid w:val="002D5535"/>
    <w:rsid w:val="002D5E22"/>
    <w:rsid w:val="002D67A7"/>
    <w:rsid w:val="002E0A20"/>
    <w:rsid w:val="002E0FBE"/>
    <w:rsid w:val="002E2345"/>
    <w:rsid w:val="002E2E62"/>
    <w:rsid w:val="002E4263"/>
    <w:rsid w:val="002E43FF"/>
    <w:rsid w:val="002E6153"/>
    <w:rsid w:val="002E628D"/>
    <w:rsid w:val="002E6DF1"/>
    <w:rsid w:val="002F3736"/>
    <w:rsid w:val="002F4785"/>
    <w:rsid w:val="002F5540"/>
    <w:rsid w:val="002F783A"/>
    <w:rsid w:val="003008D2"/>
    <w:rsid w:val="00302A6E"/>
    <w:rsid w:val="00305B5D"/>
    <w:rsid w:val="003064E3"/>
    <w:rsid w:val="00306501"/>
    <w:rsid w:val="0030725C"/>
    <w:rsid w:val="0031006A"/>
    <w:rsid w:val="0031084A"/>
    <w:rsid w:val="003119D7"/>
    <w:rsid w:val="00311F36"/>
    <w:rsid w:val="0031481C"/>
    <w:rsid w:val="00314CA1"/>
    <w:rsid w:val="003159B5"/>
    <w:rsid w:val="0031636F"/>
    <w:rsid w:val="0031658C"/>
    <w:rsid w:val="0032055E"/>
    <w:rsid w:val="00323E7E"/>
    <w:rsid w:val="00325817"/>
    <w:rsid w:val="00325F92"/>
    <w:rsid w:val="00332082"/>
    <w:rsid w:val="00333065"/>
    <w:rsid w:val="0033480D"/>
    <w:rsid w:val="00336E08"/>
    <w:rsid w:val="0033751C"/>
    <w:rsid w:val="003379BA"/>
    <w:rsid w:val="00337F3B"/>
    <w:rsid w:val="003407D0"/>
    <w:rsid w:val="00341070"/>
    <w:rsid w:val="0034364F"/>
    <w:rsid w:val="00344BE0"/>
    <w:rsid w:val="00345782"/>
    <w:rsid w:val="00345E5C"/>
    <w:rsid w:val="003479BD"/>
    <w:rsid w:val="003506F7"/>
    <w:rsid w:val="0035189E"/>
    <w:rsid w:val="00353FF4"/>
    <w:rsid w:val="003543AB"/>
    <w:rsid w:val="003545A7"/>
    <w:rsid w:val="00356243"/>
    <w:rsid w:val="003563CA"/>
    <w:rsid w:val="00356BEC"/>
    <w:rsid w:val="0036070A"/>
    <w:rsid w:val="00362287"/>
    <w:rsid w:val="003653A0"/>
    <w:rsid w:val="00365C41"/>
    <w:rsid w:val="003665C6"/>
    <w:rsid w:val="00366A00"/>
    <w:rsid w:val="003675F1"/>
    <w:rsid w:val="00375C02"/>
    <w:rsid w:val="00376BC3"/>
    <w:rsid w:val="00376D51"/>
    <w:rsid w:val="0037722B"/>
    <w:rsid w:val="0037722C"/>
    <w:rsid w:val="003773D1"/>
    <w:rsid w:val="00377C30"/>
    <w:rsid w:val="00382FA6"/>
    <w:rsid w:val="00383BDD"/>
    <w:rsid w:val="00384CB6"/>
    <w:rsid w:val="00387EBC"/>
    <w:rsid w:val="00391C0C"/>
    <w:rsid w:val="00391D14"/>
    <w:rsid w:val="00392491"/>
    <w:rsid w:val="00392FCA"/>
    <w:rsid w:val="00393826"/>
    <w:rsid w:val="00394A6D"/>
    <w:rsid w:val="00394F47"/>
    <w:rsid w:val="00396211"/>
    <w:rsid w:val="003966D7"/>
    <w:rsid w:val="00397C47"/>
    <w:rsid w:val="00397E09"/>
    <w:rsid w:val="003A0EE3"/>
    <w:rsid w:val="003A0F97"/>
    <w:rsid w:val="003A1D61"/>
    <w:rsid w:val="003A208B"/>
    <w:rsid w:val="003A236F"/>
    <w:rsid w:val="003A3813"/>
    <w:rsid w:val="003A7A2A"/>
    <w:rsid w:val="003A7AAE"/>
    <w:rsid w:val="003B1412"/>
    <w:rsid w:val="003B2230"/>
    <w:rsid w:val="003B52CE"/>
    <w:rsid w:val="003B5CAA"/>
    <w:rsid w:val="003B6923"/>
    <w:rsid w:val="003B7347"/>
    <w:rsid w:val="003C00F8"/>
    <w:rsid w:val="003C038A"/>
    <w:rsid w:val="003C26C8"/>
    <w:rsid w:val="003C3523"/>
    <w:rsid w:val="003C4363"/>
    <w:rsid w:val="003C5D8B"/>
    <w:rsid w:val="003C7036"/>
    <w:rsid w:val="003C71ED"/>
    <w:rsid w:val="003C748A"/>
    <w:rsid w:val="003C7716"/>
    <w:rsid w:val="003D0CD3"/>
    <w:rsid w:val="003D2203"/>
    <w:rsid w:val="003D2D15"/>
    <w:rsid w:val="003D3067"/>
    <w:rsid w:val="003D4F30"/>
    <w:rsid w:val="003D5C9A"/>
    <w:rsid w:val="003D60FA"/>
    <w:rsid w:val="003D61DC"/>
    <w:rsid w:val="003D683C"/>
    <w:rsid w:val="003E097C"/>
    <w:rsid w:val="003E33D2"/>
    <w:rsid w:val="003E4363"/>
    <w:rsid w:val="003E44EE"/>
    <w:rsid w:val="003E52B6"/>
    <w:rsid w:val="003E5443"/>
    <w:rsid w:val="003E55B1"/>
    <w:rsid w:val="003E742B"/>
    <w:rsid w:val="003E7F1B"/>
    <w:rsid w:val="003F0936"/>
    <w:rsid w:val="003F0DE0"/>
    <w:rsid w:val="003F3085"/>
    <w:rsid w:val="003F3500"/>
    <w:rsid w:val="003F526C"/>
    <w:rsid w:val="003F5D22"/>
    <w:rsid w:val="003F675A"/>
    <w:rsid w:val="003F70B6"/>
    <w:rsid w:val="0040088B"/>
    <w:rsid w:val="00400DE2"/>
    <w:rsid w:val="0040241B"/>
    <w:rsid w:val="00403679"/>
    <w:rsid w:val="00403CF8"/>
    <w:rsid w:val="004050B8"/>
    <w:rsid w:val="004052E6"/>
    <w:rsid w:val="00405390"/>
    <w:rsid w:val="004072D8"/>
    <w:rsid w:val="004110F1"/>
    <w:rsid w:val="00412D29"/>
    <w:rsid w:val="0041368D"/>
    <w:rsid w:val="00414B9B"/>
    <w:rsid w:val="00414C3B"/>
    <w:rsid w:val="00415E79"/>
    <w:rsid w:val="00416C76"/>
    <w:rsid w:val="00417527"/>
    <w:rsid w:val="004201B3"/>
    <w:rsid w:val="0042066E"/>
    <w:rsid w:val="0042105F"/>
    <w:rsid w:val="00422773"/>
    <w:rsid w:val="00423940"/>
    <w:rsid w:val="0042605B"/>
    <w:rsid w:val="00426085"/>
    <w:rsid w:val="00430660"/>
    <w:rsid w:val="00431008"/>
    <w:rsid w:val="00431472"/>
    <w:rsid w:val="00431A59"/>
    <w:rsid w:val="00431C97"/>
    <w:rsid w:val="004328D5"/>
    <w:rsid w:val="004334B4"/>
    <w:rsid w:val="004357DC"/>
    <w:rsid w:val="00435BB9"/>
    <w:rsid w:val="00440078"/>
    <w:rsid w:val="00440177"/>
    <w:rsid w:val="004413BE"/>
    <w:rsid w:val="00442C73"/>
    <w:rsid w:val="00443071"/>
    <w:rsid w:val="00444EBD"/>
    <w:rsid w:val="00445456"/>
    <w:rsid w:val="004454A3"/>
    <w:rsid w:val="00445DC3"/>
    <w:rsid w:val="00445E2F"/>
    <w:rsid w:val="004462E2"/>
    <w:rsid w:val="00447FB1"/>
    <w:rsid w:val="004510B5"/>
    <w:rsid w:val="00451117"/>
    <w:rsid w:val="00451EFE"/>
    <w:rsid w:val="004525AF"/>
    <w:rsid w:val="00452C49"/>
    <w:rsid w:val="004575A2"/>
    <w:rsid w:val="00457750"/>
    <w:rsid w:val="00460DD1"/>
    <w:rsid w:val="00461D5B"/>
    <w:rsid w:val="00463E15"/>
    <w:rsid w:val="004641B1"/>
    <w:rsid w:val="00465804"/>
    <w:rsid w:val="004658C2"/>
    <w:rsid w:val="0046688D"/>
    <w:rsid w:val="004677E2"/>
    <w:rsid w:val="004708CD"/>
    <w:rsid w:val="00470ABE"/>
    <w:rsid w:val="00470E37"/>
    <w:rsid w:val="00471207"/>
    <w:rsid w:val="00474723"/>
    <w:rsid w:val="00474F06"/>
    <w:rsid w:val="00477E88"/>
    <w:rsid w:val="00480E07"/>
    <w:rsid w:val="00481C09"/>
    <w:rsid w:val="00481C95"/>
    <w:rsid w:val="0048581F"/>
    <w:rsid w:val="00485B63"/>
    <w:rsid w:val="0048635B"/>
    <w:rsid w:val="00486BDA"/>
    <w:rsid w:val="0048739F"/>
    <w:rsid w:val="00490ED0"/>
    <w:rsid w:val="004916B0"/>
    <w:rsid w:val="0049584B"/>
    <w:rsid w:val="00495A54"/>
    <w:rsid w:val="00495FC9"/>
    <w:rsid w:val="00496E20"/>
    <w:rsid w:val="004975F0"/>
    <w:rsid w:val="00497856"/>
    <w:rsid w:val="004A01E2"/>
    <w:rsid w:val="004A41BC"/>
    <w:rsid w:val="004A5D22"/>
    <w:rsid w:val="004A7613"/>
    <w:rsid w:val="004B2758"/>
    <w:rsid w:val="004B5AE9"/>
    <w:rsid w:val="004B5F23"/>
    <w:rsid w:val="004B5F7A"/>
    <w:rsid w:val="004B62C1"/>
    <w:rsid w:val="004B7114"/>
    <w:rsid w:val="004C355D"/>
    <w:rsid w:val="004C38D4"/>
    <w:rsid w:val="004C486A"/>
    <w:rsid w:val="004C6A94"/>
    <w:rsid w:val="004C6CA6"/>
    <w:rsid w:val="004D0081"/>
    <w:rsid w:val="004D2BE9"/>
    <w:rsid w:val="004D38C6"/>
    <w:rsid w:val="004D40C2"/>
    <w:rsid w:val="004D427C"/>
    <w:rsid w:val="004D71C1"/>
    <w:rsid w:val="004E1DBE"/>
    <w:rsid w:val="004E22FF"/>
    <w:rsid w:val="004E2513"/>
    <w:rsid w:val="004E3C1B"/>
    <w:rsid w:val="004E5ACA"/>
    <w:rsid w:val="004E6935"/>
    <w:rsid w:val="004F0824"/>
    <w:rsid w:val="004F0F7C"/>
    <w:rsid w:val="004F2D64"/>
    <w:rsid w:val="004F31F8"/>
    <w:rsid w:val="004F5446"/>
    <w:rsid w:val="004F69A4"/>
    <w:rsid w:val="004F6D43"/>
    <w:rsid w:val="004F76BD"/>
    <w:rsid w:val="00501457"/>
    <w:rsid w:val="00501587"/>
    <w:rsid w:val="00502DC9"/>
    <w:rsid w:val="00510C16"/>
    <w:rsid w:val="00515366"/>
    <w:rsid w:val="00515C4D"/>
    <w:rsid w:val="00517F86"/>
    <w:rsid w:val="0052048A"/>
    <w:rsid w:val="0052070C"/>
    <w:rsid w:val="00520F50"/>
    <w:rsid w:val="005228BA"/>
    <w:rsid w:val="00523676"/>
    <w:rsid w:val="00525126"/>
    <w:rsid w:val="00525B2B"/>
    <w:rsid w:val="00527C16"/>
    <w:rsid w:val="00531654"/>
    <w:rsid w:val="0053282A"/>
    <w:rsid w:val="00533D47"/>
    <w:rsid w:val="005343FB"/>
    <w:rsid w:val="00536EEF"/>
    <w:rsid w:val="005402CB"/>
    <w:rsid w:val="00541A9A"/>
    <w:rsid w:val="005421CE"/>
    <w:rsid w:val="005439C3"/>
    <w:rsid w:val="00543F71"/>
    <w:rsid w:val="00544333"/>
    <w:rsid w:val="0054616D"/>
    <w:rsid w:val="00550479"/>
    <w:rsid w:val="0055072E"/>
    <w:rsid w:val="005511FB"/>
    <w:rsid w:val="00551D24"/>
    <w:rsid w:val="00552CC5"/>
    <w:rsid w:val="005538B7"/>
    <w:rsid w:val="00555D31"/>
    <w:rsid w:val="00555DE7"/>
    <w:rsid w:val="0055695D"/>
    <w:rsid w:val="00556C13"/>
    <w:rsid w:val="0055750E"/>
    <w:rsid w:val="00560EF9"/>
    <w:rsid w:val="00561BDF"/>
    <w:rsid w:val="00562339"/>
    <w:rsid w:val="00562C7E"/>
    <w:rsid w:val="0056454B"/>
    <w:rsid w:val="0056675B"/>
    <w:rsid w:val="0056725B"/>
    <w:rsid w:val="00567C80"/>
    <w:rsid w:val="00571077"/>
    <w:rsid w:val="0057112B"/>
    <w:rsid w:val="00571965"/>
    <w:rsid w:val="00571D06"/>
    <w:rsid w:val="00571D59"/>
    <w:rsid w:val="00571E4B"/>
    <w:rsid w:val="005722D9"/>
    <w:rsid w:val="00572D7D"/>
    <w:rsid w:val="00574C09"/>
    <w:rsid w:val="00575B2D"/>
    <w:rsid w:val="00575B8F"/>
    <w:rsid w:val="00576A06"/>
    <w:rsid w:val="00576FE5"/>
    <w:rsid w:val="00577735"/>
    <w:rsid w:val="00580D1C"/>
    <w:rsid w:val="00582AF6"/>
    <w:rsid w:val="00584899"/>
    <w:rsid w:val="00585272"/>
    <w:rsid w:val="00585869"/>
    <w:rsid w:val="00585E68"/>
    <w:rsid w:val="005863AF"/>
    <w:rsid w:val="005874BE"/>
    <w:rsid w:val="00587E3C"/>
    <w:rsid w:val="00591EF8"/>
    <w:rsid w:val="0059305F"/>
    <w:rsid w:val="0059336B"/>
    <w:rsid w:val="005942A5"/>
    <w:rsid w:val="00594C9A"/>
    <w:rsid w:val="00595F92"/>
    <w:rsid w:val="0059676A"/>
    <w:rsid w:val="005A212E"/>
    <w:rsid w:val="005A3633"/>
    <w:rsid w:val="005A67F5"/>
    <w:rsid w:val="005A7F11"/>
    <w:rsid w:val="005B37CA"/>
    <w:rsid w:val="005B5989"/>
    <w:rsid w:val="005B5E7E"/>
    <w:rsid w:val="005B6519"/>
    <w:rsid w:val="005B70DA"/>
    <w:rsid w:val="005C0A09"/>
    <w:rsid w:val="005C19C2"/>
    <w:rsid w:val="005C208F"/>
    <w:rsid w:val="005C2DF6"/>
    <w:rsid w:val="005C4B99"/>
    <w:rsid w:val="005C5012"/>
    <w:rsid w:val="005C7F64"/>
    <w:rsid w:val="005D0E7D"/>
    <w:rsid w:val="005D0FBC"/>
    <w:rsid w:val="005D14A5"/>
    <w:rsid w:val="005D1618"/>
    <w:rsid w:val="005D3563"/>
    <w:rsid w:val="005D610E"/>
    <w:rsid w:val="005D663F"/>
    <w:rsid w:val="005D78A7"/>
    <w:rsid w:val="005E31A8"/>
    <w:rsid w:val="005E3BCE"/>
    <w:rsid w:val="005E67BA"/>
    <w:rsid w:val="005E7771"/>
    <w:rsid w:val="005E7C18"/>
    <w:rsid w:val="005E7F42"/>
    <w:rsid w:val="005F0AAA"/>
    <w:rsid w:val="005F3149"/>
    <w:rsid w:val="005F36CF"/>
    <w:rsid w:val="005F5989"/>
    <w:rsid w:val="005F5C6B"/>
    <w:rsid w:val="006047E5"/>
    <w:rsid w:val="00604856"/>
    <w:rsid w:val="00607772"/>
    <w:rsid w:val="00607BD3"/>
    <w:rsid w:val="006101C3"/>
    <w:rsid w:val="00614884"/>
    <w:rsid w:val="00615724"/>
    <w:rsid w:val="00616A2B"/>
    <w:rsid w:val="00617C37"/>
    <w:rsid w:val="00617E17"/>
    <w:rsid w:val="006202CC"/>
    <w:rsid w:val="00620B38"/>
    <w:rsid w:val="00625C99"/>
    <w:rsid w:val="00625CA0"/>
    <w:rsid w:val="006260E3"/>
    <w:rsid w:val="00626409"/>
    <w:rsid w:val="00627510"/>
    <w:rsid w:val="00631533"/>
    <w:rsid w:val="00632DBD"/>
    <w:rsid w:val="00634A96"/>
    <w:rsid w:val="00635648"/>
    <w:rsid w:val="006401FF"/>
    <w:rsid w:val="0064147F"/>
    <w:rsid w:val="00641EE7"/>
    <w:rsid w:val="00641FF3"/>
    <w:rsid w:val="00642C81"/>
    <w:rsid w:val="0064486C"/>
    <w:rsid w:val="006449B6"/>
    <w:rsid w:val="00644B13"/>
    <w:rsid w:val="00645A0F"/>
    <w:rsid w:val="00646549"/>
    <w:rsid w:val="006471ED"/>
    <w:rsid w:val="0065046D"/>
    <w:rsid w:val="00651447"/>
    <w:rsid w:val="00651849"/>
    <w:rsid w:val="00654BAA"/>
    <w:rsid w:val="00654FC1"/>
    <w:rsid w:val="00655386"/>
    <w:rsid w:val="0065562B"/>
    <w:rsid w:val="00655821"/>
    <w:rsid w:val="00655874"/>
    <w:rsid w:val="006568B7"/>
    <w:rsid w:val="00657272"/>
    <w:rsid w:val="00661371"/>
    <w:rsid w:val="00663BE6"/>
    <w:rsid w:val="006647CA"/>
    <w:rsid w:val="00664C7E"/>
    <w:rsid w:val="00666C8F"/>
    <w:rsid w:val="00666F29"/>
    <w:rsid w:val="00670058"/>
    <w:rsid w:val="00671DC0"/>
    <w:rsid w:val="00672A6F"/>
    <w:rsid w:val="006738FA"/>
    <w:rsid w:val="00675A27"/>
    <w:rsid w:val="00676D84"/>
    <w:rsid w:val="00680DD4"/>
    <w:rsid w:val="00682221"/>
    <w:rsid w:val="00682DE2"/>
    <w:rsid w:val="00683C15"/>
    <w:rsid w:val="00690144"/>
    <w:rsid w:val="00692FC9"/>
    <w:rsid w:val="00693AF1"/>
    <w:rsid w:val="00694123"/>
    <w:rsid w:val="00694511"/>
    <w:rsid w:val="00694F35"/>
    <w:rsid w:val="0069663F"/>
    <w:rsid w:val="006966E8"/>
    <w:rsid w:val="0069693C"/>
    <w:rsid w:val="00697A50"/>
    <w:rsid w:val="006A087A"/>
    <w:rsid w:val="006A291C"/>
    <w:rsid w:val="006A35CD"/>
    <w:rsid w:val="006A3D4C"/>
    <w:rsid w:val="006A48BA"/>
    <w:rsid w:val="006A5C62"/>
    <w:rsid w:val="006A5F47"/>
    <w:rsid w:val="006A6739"/>
    <w:rsid w:val="006A6F91"/>
    <w:rsid w:val="006B15F1"/>
    <w:rsid w:val="006B2917"/>
    <w:rsid w:val="006B3050"/>
    <w:rsid w:val="006B34FC"/>
    <w:rsid w:val="006B4575"/>
    <w:rsid w:val="006B577D"/>
    <w:rsid w:val="006B61A9"/>
    <w:rsid w:val="006B63DB"/>
    <w:rsid w:val="006B67EB"/>
    <w:rsid w:val="006B7E4F"/>
    <w:rsid w:val="006B7FC6"/>
    <w:rsid w:val="006C02F8"/>
    <w:rsid w:val="006C0517"/>
    <w:rsid w:val="006C1027"/>
    <w:rsid w:val="006C2696"/>
    <w:rsid w:val="006C445F"/>
    <w:rsid w:val="006C45DF"/>
    <w:rsid w:val="006D0511"/>
    <w:rsid w:val="006D1415"/>
    <w:rsid w:val="006D1A85"/>
    <w:rsid w:val="006D1D81"/>
    <w:rsid w:val="006D2575"/>
    <w:rsid w:val="006D4231"/>
    <w:rsid w:val="006D5075"/>
    <w:rsid w:val="006D51D3"/>
    <w:rsid w:val="006D6501"/>
    <w:rsid w:val="006D74E1"/>
    <w:rsid w:val="006D77EE"/>
    <w:rsid w:val="006D7C3F"/>
    <w:rsid w:val="006E00F0"/>
    <w:rsid w:val="006E0739"/>
    <w:rsid w:val="006E1AD0"/>
    <w:rsid w:val="006E4C81"/>
    <w:rsid w:val="006E5EA1"/>
    <w:rsid w:val="006E6398"/>
    <w:rsid w:val="006E65C4"/>
    <w:rsid w:val="006E7E04"/>
    <w:rsid w:val="006F14F2"/>
    <w:rsid w:val="006F25A5"/>
    <w:rsid w:val="006F4FE6"/>
    <w:rsid w:val="006F6955"/>
    <w:rsid w:val="006F6B11"/>
    <w:rsid w:val="006F6EC6"/>
    <w:rsid w:val="00700365"/>
    <w:rsid w:val="007008D3"/>
    <w:rsid w:val="00701066"/>
    <w:rsid w:val="00702CB5"/>
    <w:rsid w:val="00702FD1"/>
    <w:rsid w:val="007033A7"/>
    <w:rsid w:val="00703540"/>
    <w:rsid w:val="00705842"/>
    <w:rsid w:val="00705B29"/>
    <w:rsid w:val="00706F04"/>
    <w:rsid w:val="00707101"/>
    <w:rsid w:val="007076AE"/>
    <w:rsid w:val="0071084B"/>
    <w:rsid w:val="00711D1E"/>
    <w:rsid w:val="00712A08"/>
    <w:rsid w:val="00713FB3"/>
    <w:rsid w:val="00714848"/>
    <w:rsid w:val="0071713D"/>
    <w:rsid w:val="007226C6"/>
    <w:rsid w:val="00722DE0"/>
    <w:rsid w:val="0072569C"/>
    <w:rsid w:val="00726DC4"/>
    <w:rsid w:val="007275A8"/>
    <w:rsid w:val="00730E99"/>
    <w:rsid w:val="00732E0A"/>
    <w:rsid w:val="00733A7E"/>
    <w:rsid w:val="00734012"/>
    <w:rsid w:val="00734453"/>
    <w:rsid w:val="00735ACC"/>
    <w:rsid w:val="007362AA"/>
    <w:rsid w:val="00736304"/>
    <w:rsid w:val="00736AF6"/>
    <w:rsid w:val="007370E5"/>
    <w:rsid w:val="0074014B"/>
    <w:rsid w:val="00740B7F"/>
    <w:rsid w:val="0074118F"/>
    <w:rsid w:val="0074158B"/>
    <w:rsid w:val="00742157"/>
    <w:rsid w:val="007421BA"/>
    <w:rsid w:val="00742E62"/>
    <w:rsid w:val="007454C1"/>
    <w:rsid w:val="007466EF"/>
    <w:rsid w:val="00750BC1"/>
    <w:rsid w:val="00751E41"/>
    <w:rsid w:val="007526ED"/>
    <w:rsid w:val="00752F73"/>
    <w:rsid w:val="007530DA"/>
    <w:rsid w:val="0075409C"/>
    <w:rsid w:val="0075472D"/>
    <w:rsid w:val="00754FCF"/>
    <w:rsid w:val="00757B41"/>
    <w:rsid w:val="00757F09"/>
    <w:rsid w:val="007614FA"/>
    <w:rsid w:val="0076183F"/>
    <w:rsid w:val="00761B1D"/>
    <w:rsid w:val="00762700"/>
    <w:rsid w:val="00762D30"/>
    <w:rsid w:val="00762D3A"/>
    <w:rsid w:val="00764710"/>
    <w:rsid w:val="00764752"/>
    <w:rsid w:val="0076585D"/>
    <w:rsid w:val="00766F4C"/>
    <w:rsid w:val="0076752B"/>
    <w:rsid w:val="00767999"/>
    <w:rsid w:val="00770380"/>
    <w:rsid w:val="007705F8"/>
    <w:rsid w:val="007718E9"/>
    <w:rsid w:val="007722AC"/>
    <w:rsid w:val="007742FA"/>
    <w:rsid w:val="00774C05"/>
    <w:rsid w:val="007772B4"/>
    <w:rsid w:val="007809E8"/>
    <w:rsid w:val="007812ED"/>
    <w:rsid w:val="00783817"/>
    <w:rsid w:val="00783BB9"/>
    <w:rsid w:val="007858E7"/>
    <w:rsid w:val="00785EF0"/>
    <w:rsid w:val="00786CAF"/>
    <w:rsid w:val="00787251"/>
    <w:rsid w:val="00790685"/>
    <w:rsid w:val="00790D82"/>
    <w:rsid w:val="00791889"/>
    <w:rsid w:val="00791C18"/>
    <w:rsid w:val="007937C7"/>
    <w:rsid w:val="0079423D"/>
    <w:rsid w:val="00794267"/>
    <w:rsid w:val="007946E4"/>
    <w:rsid w:val="00796031"/>
    <w:rsid w:val="007A5307"/>
    <w:rsid w:val="007A5988"/>
    <w:rsid w:val="007A5D6F"/>
    <w:rsid w:val="007A72D3"/>
    <w:rsid w:val="007A79C9"/>
    <w:rsid w:val="007B1848"/>
    <w:rsid w:val="007B1B45"/>
    <w:rsid w:val="007B2957"/>
    <w:rsid w:val="007B29A8"/>
    <w:rsid w:val="007B368C"/>
    <w:rsid w:val="007B3F26"/>
    <w:rsid w:val="007B4FFA"/>
    <w:rsid w:val="007B51A7"/>
    <w:rsid w:val="007B6F93"/>
    <w:rsid w:val="007B78C1"/>
    <w:rsid w:val="007C1C39"/>
    <w:rsid w:val="007C2A60"/>
    <w:rsid w:val="007C3932"/>
    <w:rsid w:val="007C3EB6"/>
    <w:rsid w:val="007C4D83"/>
    <w:rsid w:val="007C5E2A"/>
    <w:rsid w:val="007C6CC4"/>
    <w:rsid w:val="007D149C"/>
    <w:rsid w:val="007D1A24"/>
    <w:rsid w:val="007D2571"/>
    <w:rsid w:val="007D260C"/>
    <w:rsid w:val="007D2767"/>
    <w:rsid w:val="007D2AF6"/>
    <w:rsid w:val="007D655E"/>
    <w:rsid w:val="007E0B6D"/>
    <w:rsid w:val="007E0BEA"/>
    <w:rsid w:val="007E1093"/>
    <w:rsid w:val="007E1606"/>
    <w:rsid w:val="007E1B25"/>
    <w:rsid w:val="007E1C44"/>
    <w:rsid w:val="007E220A"/>
    <w:rsid w:val="007E26E8"/>
    <w:rsid w:val="007E2941"/>
    <w:rsid w:val="007E5C28"/>
    <w:rsid w:val="007E5E70"/>
    <w:rsid w:val="007E68E8"/>
    <w:rsid w:val="007E7B25"/>
    <w:rsid w:val="007F0E59"/>
    <w:rsid w:val="007F1562"/>
    <w:rsid w:val="007F2841"/>
    <w:rsid w:val="007F314B"/>
    <w:rsid w:val="007F34E4"/>
    <w:rsid w:val="007F40E2"/>
    <w:rsid w:val="007F4AD7"/>
    <w:rsid w:val="007F5073"/>
    <w:rsid w:val="007F7933"/>
    <w:rsid w:val="007F7A9B"/>
    <w:rsid w:val="00800330"/>
    <w:rsid w:val="0080222B"/>
    <w:rsid w:val="00802317"/>
    <w:rsid w:val="008024B1"/>
    <w:rsid w:val="008033D7"/>
    <w:rsid w:val="00805916"/>
    <w:rsid w:val="00812955"/>
    <w:rsid w:val="008132F1"/>
    <w:rsid w:val="00813633"/>
    <w:rsid w:val="00814AF6"/>
    <w:rsid w:val="00815EE2"/>
    <w:rsid w:val="008165C3"/>
    <w:rsid w:val="00816667"/>
    <w:rsid w:val="008169D8"/>
    <w:rsid w:val="00822B8E"/>
    <w:rsid w:val="00823477"/>
    <w:rsid w:val="00823640"/>
    <w:rsid w:val="00825EDA"/>
    <w:rsid w:val="00831066"/>
    <w:rsid w:val="00833A70"/>
    <w:rsid w:val="0083528A"/>
    <w:rsid w:val="00835296"/>
    <w:rsid w:val="008352F9"/>
    <w:rsid w:val="00835CA4"/>
    <w:rsid w:val="00836F9A"/>
    <w:rsid w:val="008408A7"/>
    <w:rsid w:val="00840C48"/>
    <w:rsid w:val="008414EC"/>
    <w:rsid w:val="008433A8"/>
    <w:rsid w:val="00844724"/>
    <w:rsid w:val="00844C06"/>
    <w:rsid w:val="00844C4D"/>
    <w:rsid w:val="0084599E"/>
    <w:rsid w:val="00846105"/>
    <w:rsid w:val="008461B8"/>
    <w:rsid w:val="00850BA0"/>
    <w:rsid w:val="0085147B"/>
    <w:rsid w:val="0085152A"/>
    <w:rsid w:val="0085229C"/>
    <w:rsid w:val="008529F6"/>
    <w:rsid w:val="00853EA2"/>
    <w:rsid w:val="0085535A"/>
    <w:rsid w:val="0085580B"/>
    <w:rsid w:val="00857525"/>
    <w:rsid w:val="00857942"/>
    <w:rsid w:val="00857E33"/>
    <w:rsid w:val="0086053B"/>
    <w:rsid w:val="00861F93"/>
    <w:rsid w:val="00862EDB"/>
    <w:rsid w:val="00865C51"/>
    <w:rsid w:val="00866002"/>
    <w:rsid w:val="00870923"/>
    <w:rsid w:val="008744DB"/>
    <w:rsid w:val="008746FE"/>
    <w:rsid w:val="008761F3"/>
    <w:rsid w:val="00877969"/>
    <w:rsid w:val="008779BB"/>
    <w:rsid w:val="00880113"/>
    <w:rsid w:val="00881563"/>
    <w:rsid w:val="00882E4C"/>
    <w:rsid w:val="00883B66"/>
    <w:rsid w:val="00883BE2"/>
    <w:rsid w:val="008843C8"/>
    <w:rsid w:val="00885AE9"/>
    <w:rsid w:val="008871FF"/>
    <w:rsid w:val="0089046C"/>
    <w:rsid w:val="008907F7"/>
    <w:rsid w:val="008918CE"/>
    <w:rsid w:val="00892B08"/>
    <w:rsid w:val="00894AC9"/>
    <w:rsid w:val="008968E1"/>
    <w:rsid w:val="008A026F"/>
    <w:rsid w:val="008A1F41"/>
    <w:rsid w:val="008A3088"/>
    <w:rsid w:val="008A3D62"/>
    <w:rsid w:val="008A539D"/>
    <w:rsid w:val="008A70BF"/>
    <w:rsid w:val="008B0323"/>
    <w:rsid w:val="008B0423"/>
    <w:rsid w:val="008B2415"/>
    <w:rsid w:val="008B26D6"/>
    <w:rsid w:val="008B3BD5"/>
    <w:rsid w:val="008B41A8"/>
    <w:rsid w:val="008B5FE4"/>
    <w:rsid w:val="008B650D"/>
    <w:rsid w:val="008B70D5"/>
    <w:rsid w:val="008B72D4"/>
    <w:rsid w:val="008B7F05"/>
    <w:rsid w:val="008C0A58"/>
    <w:rsid w:val="008C1DF1"/>
    <w:rsid w:val="008C22D3"/>
    <w:rsid w:val="008C4067"/>
    <w:rsid w:val="008C54CE"/>
    <w:rsid w:val="008C5DCC"/>
    <w:rsid w:val="008C5F36"/>
    <w:rsid w:val="008C61C1"/>
    <w:rsid w:val="008C63F4"/>
    <w:rsid w:val="008C6842"/>
    <w:rsid w:val="008D03C9"/>
    <w:rsid w:val="008D2216"/>
    <w:rsid w:val="008D2635"/>
    <w:rsid w:val="008D36AE"/>
    <w:rsid w:val="008D4D80"/>
    <w:rsid w:val="008D6ED9"/>
    <w:rsid w:val="008E0927"/>
    <w:rsid w:val="008E0F9C"/>
    <w:rsid w:val="008E1C1C"/>
    <w:rsid w:val="008E1EE1"/>
    <w:rsid w:val="008E53FD"/>
    <w:rsid w:val="008E5779"/>
    <w:rsid w:val="008E59D6"/>
    <w:rsid w:val="008F1491"/>
    <w:rsid w:val="008F1C0C"/>
    <w:rsid w:val="008F25DB"/>
    <w:rsid w:val="008F25FF"/>
    <w:rsid w:val="008F4198"/>
    <w:rsid w:val="008F5EAC"/>
    <w:rsid w:val="008F6977"/>
    <w:rsid w:val="008F7BAA"/>
    <w:rsid w:val="009003B1"/>
    <w:rsid w:val="009005AC"/>
    <w:rsid w:val="00900D59"/>
    <w:rsid w:val="009024A0"/>
    <w:rsid w:val="009030AD"/>
    <w:rsid w:val="009064A6"/>
    <w:rsid w:val="0091062E"/>
    <w:rsid w:val="0091111A"/>
    <w:rsid w:val="00911196"/>
    <w:rsid w:val="009122D7"/>
    <w:rsid w:val="00912383"/>
    <w:rsid w:val="00912AF0"/>
    <w:rsid w:val="00913523"/>
    <w:rsid w:val="0091361B"/>
    <w:rsid w:val="0091656D"/>
    <w:rsid w:val="00916F57"/>
    <w:rsid w:val="00920252"/>
    <w:rsid w:val="00921F90"/>
    <w:rsid w:val="009224AC"/>
    <w:rsid w:val="009229F9"/>
    <w:rsid w:val="00922B70"/>
    <w:rsid w:val="00923710"/>
    <w:rsid w:val="00925BD6"/>
    <w:rsid w:val="00925E4A"/>
    <w:rsid w:val="00930544"/>
    <w:rsid w:val="009306AB"/>
    <w:rsid w:val="00930CC5"/>
    <w:rsid w:val="00930FBD"/>
    <w:rsid w:val="00931109"/>
    <w:rsid w:val="0093164F"/>
    <w:rsid w:val="00931FFC"/>
    <w:rsid w:val="00932F3D"/>
    <w:rsid w:val="009356AC"/>
    <w:rsid w:val="0093584E"/>
    <w:rsid w:val="009362F9"/>
    <w:rsid w:val="00936690"/>
    <w:rsid w:val="00936E2C"/>
    <w:rsid w:val="00940576"/>
    <w:rsid w:val="0094178D"/>
    <w:rsid w:val="00941B1D"/>
    <w:rsid w:val="00943721"/>
    <w:rsid w:val="00945167"/>
    <w:rsid w:val="0094524A"/>
    <w:rsid w:val="009456DA"/>
    <w:rsid w:val="00945965"/>
    <w:rsid w:val="00945A42"/>
    <w:rsid w:val="00947B0B"/>
    <w:rsid w:val="009510AD"/>
    <w:rsid w:val="00954D96"/>
    <w:rsid w:val="00954E86"/>
    <w:rsid w:val="009557C5"/>
    <w:rsid w:val="00955EBA"/>
    <w:rsid w:val="00960335"/>
    <w:rsid w:val="00961D13"/>
    <w:rsid w:val="009643EB"/>
    <w:rsid w:val="00965A0A"/>
    <w:rsid w:val="00966930"/>
    <w:rsid w:val="00967182"/>
    <w:rsid w:val="00970AFA"/>
    <w:rsid w:val="00972E3F"/>
    <w:rsid w:val="009735FE"/>
    <w:rsid w:val="00973DED"/>
    <w:rsid w:val="00975F9B"/>
    <w:rsid w:val="00976907"/>
    <w:rsid w:val="00977655"/>
    <w:rsid w:val="00980011"/>
    <w:rsid w:val="009815B5"/>
    <w:rsid w:val="00982D03"/>
    <w:rsid w:val="00984576"/>
    <w:rsid w:val="00986219"/>
    <w:rsid w:val="00987671"/>
    <w:rsid w:val="009902C3"/>
    <w:rsid w:val="009921C2"/>
    <w:rsid w:val="009927EE"/>
    <w:rsid w:val="00992F46"/>
    <w:rsid w:val="00993342"/>
    <w:rsid w:val="00994043"/>
    <w:rsid w:val="00994259"/>
    <w:rsid w:val="0099497F"/>
    <w:rsid w:val="009968A9"/>
    <w:rsid w:val="00997F4B"/>
    <w:rsid w:val="009A0AD5"/>
    <w:rsid w:val="009A1BB6"/>
    <w:rsid w:val="009A20E1"/>
    <w:rsid w:val="009A2991"/>
    <w:rsid w:val="009A3136"/>
    <w:rsid w:val="009A3523"/>
    <w:rsid w:val="009A36C2"/>
    <w:rsid w:val="009A4162"/>
    <w:rsid w:val="009A44A0"/>
    <w:rsid w:val="009A4565"/>
    <w:rsid w:val="009A4EFC"/>
    <w:rsid w:val="009A6EAE"/>
    <w:rsid w:val="009B00C7"/>
    <w:rsid w:val="009B02FB"/>
    <w:rsid w:val="009B03A1"/>
    <w:rsid w:val="009B04A4"/>
    <w:rsid w:val="009B0A5B"/>
    <w:rsid w:val="009B2CA8"/>
    <w:rsid w:val="009B3D4A"/>
    <w:rsid w:val="009B5DE2"/>
    <w:rsid w:val="009B754F"/>
    <w:rsid w:val="009B76C1"/>
    <w:rsid w:val="009B7C7B"/>
    <w:rsid w:val="009C0E18"/>
    <w:rsid w:val="009C3909"/>
    <w:rsid w:val="009C6DCF"/>
    <w:rsid w:val="009D1836"/>
    <w:rsid w:val="009D19A8"/>
    <w:rsid w:val="009D2B8F"/>
    <w:rsid w:val="009D4AAF"/>
    <w:rsid w:val="009D5E2C"/>
    <w:rsid w:val="009D6432"/>
    <w:rsid w:val="009D7DFE"/>
    <w:rsid w:val="009E08A5"/>
    <w:rsid w:val="009E0A64"/>
    <w:rsid w:val="009E15C7"/>
    <w:rsid w:val="009E16E7"/>
    <w:rsid w:val="009E3063"/>
    <w:rsid w:val="009F14E2"/>
    <w:rsid w:val="009F2F96"/>
    <w:rsid w:val="009F3916"/>
    <w:rsid w:val="009F59BA"/>
    <w:rsid w:val="009F6374"/>
    <w:rsid w:val="009F673E"/>
    <w:rsid w:val="00A00BA0"/>
    <w:rsid w:val="00A00E2C"/>
    <w:rsid w:val="00A01870"/>
    <w:rsid w:val="00A0243E"/>
    <w:rsid w:val="00A05455"/>
    <w:rsid w:val="00A05571"/>
    <w:rsid w:val="00A05C4A"/>
    <w:rsid w:val="00A06B62"/>
    <w:rsid w:val="00A06DCA"/>
    <w:rsid w:val="00A07893"/>
    <w:rsid w:val="00A07FA4"/>
    <w:rsid w:val="00A1079C"/>
    <w:rsid w:val="00A11AA9"/>
    <w:rsid w:val="00A13493"/>
    <w:rsid w:val="00A1369F"/>
    <w:rsid w:val="00A13D57"/>
    <w:rsid w:val="00A14B29"/>
    <w:rsid w:val="00A15FB9"/>
    <w:rsid w:val="00A17266"/>
    <w:rsid w:val="00A17462"/>
    <w:rsid w:val="00A17C84"/>
    <w:rsid w:val="00A204D3"/>
    <w:rsid w:val="00A20568"/>
    <w:rsid w:val="00A22117"/>
    <w:rsid w:val="00A24513"/>
    <w:rsid w:val="00A2456D"/>
    <w:rsid w:val="00A2561A"/>
    <w:rsid w:val="00A275E6"/>
    <w:rsid w:val="00A301BA"/>
    <w:rsid w:val="00A30384"/>
    <w:rsid w:val="00A30CC9"/>
    <w:rsid w:val="00A30EEB"/>
    <w:rsid w:val="00A325BA"/>
    <w:rsid w:val="00A326DB"/>
    <w:rsid w:val="00A32BE8"/>
    <w:rsid w:val="00A33D47"/>
    <w:rsid w:val="00A349E0"/>
    <w:rsid w:val="00A35287"/>
    <w:rsid w:val="00A37941"/>
    <w:rsid w:val="00A42D0B"/>
    <w:rsid w:val="00A445CB"/>
    <w:rsid w:val="00A448CF"/>
    <w:rsid w:val="00A47A28"/>
    <w:rsid w:val="00A509AA"/>
    <w:rsid w:val="00A52517"/>
    <w:rsid w:val="00A52BB2"/>
    <w:rsid w:val="00A53348"/>
    <w:rsid w:val="00A53B4C"/>
    <w:rsid w:val="00A545CD"/>
    <w:rsid w:val="00A5637B"/>
    <w:rsid w:val="00A5755C"/>
    <w:rsid w:val="00A575BF"/>
    <w:rsid w:val="00A57771"/>
    <w:rsid w:val="00A607B2"/>
    <w:rsid w:val="00A60CF4"/>
    <w:rsid w:val="00A612EA"/>
    <w:rsid w:val="00A6170A"/>
    <w:rsid w:val="00A6187E"/>
    <w:rsid w:val="00A643D1"/>
    <w:rsid w:val="00A64F45"/>
    <w:rsid w:val="00A66AAF"/>
    <w:rsid w:val="00A66EAA"/>
    <w:rsid w:val="00A708DE"/>
    <w:rsid w:val="00A71BF6"/>
    <w:rsid w:val="00A723C1"/>
    <w:rsid w:val="00A7285C"/>
    <w:rsid w:val="00A73277"/>
    <w:rsid w:val="00A73379"/>
    <w:rsid w:val="00A73436"/>
    <w:rsid w:val="00A7354A"/>
    <w:rsid w:val="00A74D41"/>
    <w:rsid w:val="00A75E56"/>
    <w:rsid w:val="00A7747C"/>
    <w:rsid w:val="00A81D2D"/>
    <w:rsid w:val="00A8313E"/>
    <w:rsid w:val="00A85858"/>
    <w:rsid w:val="00A85D43"/>
    <w:rsid w:val="00A86FDA"/>
    <w:rsid w:val="00A8751C"/>
    <w:rsid w:val="00A879A2"/>
    <w:rsid w:val="00A87B02"/>
    <w:rsid w:val="00A90E66"/>
    <w:rsid w:val="00A9333A"/>
    <w:rsid w:val="00A93478"/>
    <w:rsid w:val="00A93CD6"/>
    <w:rsid w:val="00A941BC"/>
    <w:rsid w:val="00A9447B"/>
    <w:rsid w:val="00A9518B"/>
    <w:rsid w:val="00A95F31"/>
    <w:rsid w:val="00AA0888"/>
    <w:rsid w:val="00AA0927"/>
    <w:rsid w:val="00AA0B28"/>
    <w:rsid w:val="00AA34ED"/>
    <w:rsid w:val="00AA3FC8"/>
    <w:rsid w:val="00AA4970"/>
    <w:rsid w:val="00AB3E41"/>
    <w:rsid w:val="00AB47AF"/>
    <w:rsid w:val="00AB5288"/>
    <w:rsid w:val="00AB594D"/>
    <w:rsid w:val="00AB5BAE"/>
    <w:rsid w:val="00AB60C9"/>
    <w:rsid w:val="00AB63CA"/>
    <w:rsid w:val="00AB6FBD"/>
    <w:rsid w:val="00AC2192"/>
    <w:rsid w:val="00AC319F"/>
    <w:rsid w:val="00AC747F"/>
    <w:rsid w:val="00AD00A6"/>
    <w:rsid w:val="00AD030E"/>
    <w:rsid w:val="00AD081A"/>
    <w:rsid w:val="00AD1241"/>
    <w:rsid w:val="00AE28CF"/>
    <w:rsid w:val="00AE4E03"/>
    <w:rsid w:val="00AE5647"/>
    <w:rsid w:val="00AE59FA"/>
    <w:rsid w:val="00AE5E0E"/>
    <w:rsid w:val="00AF04F9"/>
    <w:rsid w:val="00AF1DC7"/>
    <w:rsid w:val="00AF2BF5"/>
    <w:rsid w:val="00AF32B8"/>
    <w:rsid w:val="00AF3A24"/>
    <w:rsid w:val="00AF404B"/>
    <w:rsid w:val="00AF610C"/>
    <w:rsid w:val="00AF6335"/>
    <w:rsid w:val="00AF68E1"/>
    <w:rsid w:val="00AF747E"/>
    <w:rsid w:val="00AF7A33"/>
    <w:rsid w:val="00AF7F8F"/>
    <w:rsid w:val="00B03073"/>
    <w:rsid w:val="00B0615B"/>
    <w:rsid w:val="00B065B2"/>
    <w:rsid w:val="00B06846"/>
    <w:rsid w:val="00B06F8D"/>
    <w:rsid w:val="00B073B9"/>
    <w:rsid w:val="00B10528"/>
    <w:rsid w:val="00B107E8"/>
    <w:rsid w:val="00B1080D"/>
    <w:rsid w:val="00B12D16"/>
    <w:rsid w:val="00B13DB6"/>
    <w:rsid w:val="00B1408D"/>
    <w:rsid w:val="00B15648"/>
    <w:rsid w:val="00B164A0"/>
    <w:rsid w:val="00B16AB6"/>
    <w:rsid w:val="00B206E4"/>
    <w:rsid w:val="00B22008"/>
    <w:rsid w:val="00B22B6E"/>
    <w:rsid w:val="00B22C66"/>
    <w:rsid w:val="00B2363C"/>
    <w:rsid w:val="00B237E0"/>
    <w:rsid w:val="00B244B6"/>
    <w:rsid w:val="00B27476"/>
    <w:rsid w:val="00B275A8"/>
    <w:rsid w:val="00B27E1A"/>
    <w:rsid w:val="00B3017E"/>
    <w:rsid w:val="00B32F27"/>
    <w:rsid w:val="00B33417"/>
    <w:rsid w:val="00B33781"/>
    <w:rsid w:val="00B3398D"/>
    <w:rsid w:val="00B3436E"/>
    <w:rsid w:val="00B3569F"/>
    <w:rsid w:val="00B35D0F"/>
    <w:rsid w:val="00B36694"/>
    <w:rsid w:val="00B36A3A"/>
    <w:rsid w:val="00B4124C"/>
    <w:rsid w:val="00B43AAF"/>
    <w:rsid w:val="00B4453E"/>
    <w:rsid w:val="00B47B79"/>
    <w:rsid w:val="00B502DE"/>
    <w:rsid w:val="00B50FF1"/>
    <w:rsid w:val="00B53BAA"/>
    <w:rsid w:val="00B563CE"/>
    <w:rsid w:val="00B571E3"/>
    <w:rsid w:val="00B60170"/>
    <w:rsid w:val="00B603AB"/>
    <w:rsid w:val="00B60A27"/>
    <w:rsid w:val="00B6188C"/>
    <w:rsid w:val="00B62136"/>
    <w:rsid w:val="00B62239"/>
    <w:rsid w:val="00B64996"/>
    <w:rsid w:val="00B679B6"/>
    <w:rsid w:val="00B71803"/>
    <w:rsid w:val="00B72888"/>
    <w:rsid w:val="00B7290B"/>
    <w:rsid w:val="00B73733"/>
    <w:rsid w:val="00B73FA6"/>
    <w:rsid w:val="00B7425F"/>
    <w:rsid w:val="00B77E1A"/>
    <w:rsid w:val="00B8183A"/>
    <w:rsid w:val="00B823AB"/>
    <w:rsid w:val="00B82415"/>
    <w:rsid w:val="00B82D62"/>
    <w:rsid w:val="00B82FA3"/>
    <w:rsid w:val="00B83443"/>
    <w:rsid w:val="00B83A38"/>
    <w:rsid w:val="00B93D18"/>
    <w:rsid w:val="00B94724"/>
    <w:rsid w:val="00B94F29"/>
    <w:rsid w:val="00B95713"/>
    <w:rsid w:val="00B97249"/>
    <w:rsid w:val="00B97C43"/>
    <w:rsid w:val="00BA2086"/>
    <w:rsid w:val="00BA515A"/>
    <w:rsid w:val="00BB31EC"/>
    <w:rsid w:val="00BB38B4"/>
    <w:rsid w:val="00BB4938"/>
    <w:rsid w:val="00BB61F6"/>
    <w:rsid w:val="00BB6E81"/>
    <w:rsid w:val="00BB740C"/>
    <w:rsid w:val="00BC079B"/>
    <w:rsid w:val="00BC193A"/>
    <w:rsid w:val="00BC1CD8"/>
    <w:rsid w:val="00BC2C3E"/>
    <w:rsid w:val="00BC4A3D"/>
    <w:rsid w:val="00BC5111"/>
    <w:rsid w:val="00BC6F4E"/>
    <w:rsid w:val="00BC6FEA"/>
    <w:rsid w:val="00BC7D84"/>
    <w:rsid w:val="00BC7E55"/>
    <w:rsid w:val="00BD0792"/>
    <w:rsid w:val="00BD099F"/>
    <w:rsid w:val="00BD228E"/>
    <w:rsid w:val="00BD2E89"/>
    <w:rsid w:val="00BD3660"/>
    <w:rsid w:val="00BD60A7"/>
    <w:rsid w:val="00BE0692"/>
    <w:rsid w:val="00BE22DB"/>
    <w:rsid w:val="00BE3B47"/>
    <w:rsid w:val="00BE407C"/>
    <w:rsid w:val="00BE5AC1"/>
    <w:rsid w:val="00BE6F39"/>
    <w:rsid w:val="00BE7316"/>
    <w:rsid w:val="00BF241C"/>
    <w:rsid w:val="00BF297C"/>
    <w:rsid w:val="00BF3754"/>
    <w:rsid w:val="00BF4234"/>
    <w:rsid w:val="00BF4B02"/>
    <w:rsid w:val="00BF72E6"/>
    <w:rsid w:val="00BF76EB"/>
    <w:rsid w:val="00C06AB7"/>
    <w:rsid w:val="00C06F4B"/>
    <w:rsid w:val="00C07580"/>
    <w:rsid w:val="00C076A6"/>
    <w:rsid w:val="00C104E7"/>
    <w:rsid w:val="00C105E4"/>
    <w:rsid w:val="00C1081D"/>
    <w:rsid w:val="00C108AB"/>
    <w:rsid w:val="00C10A97"/>
    <w:rsid w:val="00C113CF"/>
    <w:rsid w:val="00C118DC"/>
    <w:rsid w:val="00C16F54"/>
    <w:rsid w:val="00C2087A"/>
    <w:rsid w:val="00C22B43"/>
    <w:rsid w:val="00C23046"/>
    <w:rsid w:val="00C234A5"/>
    <w:rsid w:val="00C23BFB"/>
    <w:rsid w:val="00C245DE"/>
    <w:rsid w:val="00C24B17"/>
    <w:rsid w:val="00C25902"/>
    <w:rsid w:val="00C25D07"/>
    <w:rsid w:val="00C2719C"/>
    <w:rsid w:val="00C27204"/>
    <w:rsid w:val="00C3244A"/>
    <w:rsid w:val="00C33E04"/>
    <w:rsid w:val="00C350C1"/>
    <w:rsid w:val="00C3569C"/>
    <w:rsid w:val="00C35E26"/>
    <w:rsid w:val="00C377F6"/>
    <w:rsid w:val="00C37A82"/>
    <w:rsid w:val="00C4238D"/>
    <w:rsid w:val="00C42CC7"/>
    <w:rsid w:val="00C42DFF"/>
    <w:rsid w:val="00C42E74"/>
    <w:rsid w:val="00C43486"/>
    <w:rsid w:val="00C4505F"/>
    <w:rsid w:val="00C4648C"/>
    <w:rsid w:val="00C46CCF"/>
    <w:rsid w:val="00C46E46"/>
    <w:rsid w:val="00C50A48"/>
    <w:rsid w:val="00C50BC2"/>
    <w:rsid w:val="00C521CA"/>
    <w:rsid w:val="00C5388A"/>
    <w:rsid w:val="00C53D5E"/>
    <w:rsid w:val="00C5487E"/>
    <w:rsid w:val="00C548CC"/>
    <w:rsid w:val="00C55F52"/>
    <w:rsid w:val="00C60C34"/>
    <w:rsid w:val="00C61B58"/>
    <w:rsid w:val="00C64997"/>
    <w:rsid w:val="00C64DA5"/>
    <w:rsid w:val="00C6669D"/>
    <w:rsid w:val="00C67A41"/>
    <w:rsid w:val="00C711CE"/>
    <w:rsid w:val="00C7228F"/>
    <w:rsid w:val="00C72508"/>
    <w:rsid w:val="00C7537E"/>
    <w:rsid w:val="00C77A4E"/>
    <w:rsid w:val="00C80432"/>
    <w:rsid w:val="00C80C8E"/>
    <w:rsid w:val="00C80ECC"/>
    <w:rsid w:val="00C812F4"/>
    <w:rsid w:val="00C83F9D"/>
    <w:rsid w:val="00C8444E"/>
    <w:rsid w:val="00C84EA4"/>
    <w:rsid w:val="00C86405"/>
    <w:rsid w:val="00C865DA"/>
    <w:rsid w:val="00C87C42"/>
    <w:rsid w:val="00C90CF9"/>
    <w:rsid w:val="00C90EC8"/>
    <w:rsid w:val="00C924F7"/>
    <w:rsid w:val="00C92855"/>
    <w:rsid w:val="00C9333F"/>
    <w:rsid w:val="00C93861"/>
    <w:rsid w:val="00C9464E"/>
    <w:rsid w:val="00C94B9A"/>
    <w:rsid w:val="00CA2D10"/>
    <w:rsid w:val="00CA431F"/>
    <w:rsid w:val="00CA455C"/>
    <w:rsid w:val="00CA4956"/>
    <w:rsid w:val="00CA4976"/>
    <w:rsid w:val="00CA4ECD"/>
    <w:rsid w:val="00CA5498"/>
    <w:rsid w:val="00CA71D5"/>
    <w:rsid w:val="00CA7832"/>
    <w:rsid w:val="00CB0479"/>
    <w:rsid w:val="00CB0A0F"/>
    <w:rsid w:val="00CB0BF6"/>
    <w:rsid w:val="00CB155B"/>
    <w:rsid w:val="00CB200C"/>
    <w:rsid w:val="00CB34F4"/>
    <w:rsid w:val="00CB3D4E"/>
    <w:rsid w:val="00CB5048"/>
    <w:rsid w:val="00CB55FA"/>
    <w:rsid w:val="00CB5B2C"/>
    <w:rsid w:val="00CB7140"/>
    <w:rsid w:val="00CB7A39"/>
    <w:rsid w:val="00CC08A7"/>
    <w:rsid w:val="00CC10F5"/>
    <w:rsid w:val="00CC1909"/>
    <w:rsid w:val="00CC2F7F"/>
    <w:rsid w:val="00CC2FFA"/>
    <w:rsid w:val="00CC30D7"/>
    <w:rsid w:val="00CC392A"/>
    <w:rsid w:val="00CC393A"/>
    <w:rsid w:val="00CC42B8"/>
    <w:rsid w:val="00CC4A44"/>
    <w:rsid w:val="00CC551F"/>
    <w:rsid w:val="00CC7423"/>
    <w:rsid w:val="00CD00A1"/>
    <w:rsid w:val="00CD0BAA"/>
    <w:rsid w:val="00CD430F"/>
    <w:rsid w:val="00CD5D4D"/>
    <w:rsid w:val="00CD71E6"/>
    <w:rsid w:val="00CE2F7D"/>
    <w:rsid w:val="00CE3D50"/>
    <w:rsid w:val="00CE5212"/>
    <w:rsid w:val="00CE59A0"/>
    <w:rsid w:val="00CE5E5F"/>
    <w:rsid w:val="00CE5F5C"/>
    <w:rsid w:val="00CE648C"/>
    <w:rsid w:val="00CE694C"/>
    <w:rsid w:val="00CE6F33"/>
    <w:rsid w:val="00CE789B"/>
    <w:rsid w:val="00CF0B7E"/>
    <w:rsid w:val="00CF20FE"/>
    <w:rsid w:val="00CF5490"/>
    <w:rsid w:val="00CF59C1"/>
    <w:rsid w:val="00CF6E55"/>
    <w:rsid w:val="00CF70C2"/>
    <w:rsid w:val="00CF73A0"/>
    <w:rsid w:val="00CF78C2"/>
    <w:rsid w:val="00D01DA2"/>
    <w:rsid w:val="00D027AC"/>
    <w:rsid w:val="00D02C63"/>
    <w:rsid w:val="00D03E06"/>
    <w:rsid w:val="00D0573E"/>
    <w:rsid w:val="00D06C3D"/>
    <w:rsid w:val="00D06E17"/>
    <w:rsid w:val="00D076D6"/>
    <w:rsid w:val="00D07C0D"/>
    <w:rsid w:val="00D1071E"/>
    <w:rsid w:val="00D1145D"/>
    <w:rsid w:val="00D129CD"/>
    <w:rsid w:val="00D12BFF"/>
    <w:rsid w:val="00D13354"/>
    <w:rsid w:val="00D13EB3"/>
    <w:rsid w:val="00D149A3"/>
    <w:rsid w:val="00D15196"/>
    <w:rsid w:val="00D15AAD"/>
    <w:rsid w:val="00D17C07"/>
    <w:rsid w:val="00D200C2"/>
    <w:rsid w:val="00D2092C"/>
    <w:rsid w:val="00D21925"/>
    <w:rsid w:val="00D219FA"/>
    <w:rsid w:val="00D21EED"/>
    <w:rsid w:val="00D22082"/>
    <w:rsid w:val="00D23188"/>
    <w:rsid w:val="00D2444E"/>
    <w:rsid w:val="00D25E8B"/>
    <w:rsid w:val="00D26157"/>
    <w:rsid w:val="00D27663"/>
    <w:rsid w:val="00D276EA"/>
    <w:rsid w:val="00D30BA6"/>
    <w:rsid w:val="00D34378"/>
    <w:rsid w:val="00D354CC"/>
    <w:rsid w:val="00D35F08"/>
    <w:rsid w:val="00D3633F"/>
    <w:rsid w:val="00D36AE0"/>
    <w:rsid w:val="00D3729D"/>
    <w:rsid w:val="00D44C18"/>
    <w:rsid w:val="00D46008"/>
    <w:rsid w:val="00D47806"/>
    <w:rsid w:val="00D47F89"/>
    <w:rsid w:val="00D5121F"/>
    <w:rsid w:val="00D51BBB"/>
    <w:rsid w:val="00D52D97"/>
    <w:rsid w:val="00D55757"/>
    <w:rsid w:val="00D56848"/>
    <w:rsid w:val="00D57D8C"/>
    <w:rsid w:val="00D61142"/>
    <w:rsid w:val="00D614C0"/>
    <w:rsid w:val="00D63D3C"/>
    <w:rsid w:val="00D63F77"/>
    <w:rsid w:val="00D64EB3"/>
    <w:rsid w:val="00D650D0"/>
    <w:rsid w:val="00D66BAF"/>
    <w:rsid w:val="00D676CD"/>
    <w:rsid w:val="00D678C9"/>
    <w:rsid w:val="00D67FA2"/>
    <w:rsid w:val="00D72565"/>
    <w:rsid w:val="00D72743"/>
    <w:rsid w:val="00D727C8"/>
    <w:rsid w:val="00D73724"/>
    <w:rsid w:val="00D73FB9"/>
    <w:rsid w:val="00D74CF7"/>
    <w:rsid w:val="00D75B98"/>
    <w:rsid w:val="00D76173"/>
    <w:rsid w:val="00D76DA7"/>
    <w:rsid w:val="00D80484"/>
    <w:rsid w:val="00D81698"/>
    <w:rsid w:val="00D81B91"/>
    <w:rsid w:val="00D82480"/>
    <w:rsid w:val="00D82E99"/>
    <w:rsid w:val="00D857DA"/>
    <w:rsid w:val="00D865AF"/>
    <w:rsid w:val="00D86D72"/>
    <w:rsid w:val="00D86FCC"/>
    <w:rsid w:val="00D907CF"/>
    <w:rsid w:val="00D91F8F"/>
    <w:rsid w:val="00D92325"/>
    <w:rsid w:val="00D923E2"/>
    <w:rsid w:val="00D92B75"/>
    <w:rsid w:val="00D93616"/>
    <w:rsid w:val="00D97821"/>
    <w:rsid w:val="00DA0851"/>
    <w:rsid w:val="00DA09C5"/>
    <w:rsid w:val="00DA141C"/>
    <w:rsid w:val="00DA21ED"/>
    <w:rsid w:val="00DA46F2"/>
    <w:rsid w:val="00DA51E5"/>
    <w:rsid w:val="00DA6B64"/>
    <w:rsid w:val="00DA6BD8"/>
    <w:rsid w:val="00DB03AA"/>
    <w:rsid w:val="00DB298F"/>
    <w:rsid w:val="00DB4B82"/>
    <w:rsid w:val="00DB579D"/>
    <w:rsid w:val="00DB5C27"/>
    <w:rsid w:val="00DB62D7"/>
    <w:rsid w:val="00DB769A"/>
    <w:rsid w:val="00DB7B00"/>
    <w:rsid w:val="00DB7BD6"/>
    <w:rsid w:val="00DB7F8A"/>
    <w:rsid w:val="00DC066F"/>
    <w:rsid w:val="00DC07B2"/>
    <w:rsid w:val="00DC1186"/>
    <w:rsid w:val="00DC132F"/>
    <w:rsid w:val="00DC1340"/>
    <w:rsid w:val="00DC387B"/>
    <w:rsid w:val="00DC6C48"/>
    <w:rsid w:val="00DC6EAF"/>
    <w:rsid w:val="00DC71A2"/>
    <w:rsid w:val="00DC75B0"/>
    <w:rsid w:val="00DC7677"/>
    <w:rsid w:val="00DD0279"/>
    <w:rsid w:val="00DD0379"/>
    <w:rsid w:val="00DD1A6E"/>
    <w:rsid w:val="00DD22A1"/>
    <w:rsid w:val="00DD3436"/>
    <w:rsid w:val="00DD398E"/>
    <w:rsid w:val="00DD49BB"/>
    <w:rsid w:val="00DD560B"/>
    <w:rsid w:val="00DD60A8"/>
    <w:rsid w:val="00DD65BF"/>
    <w:rsid w:val="00DD6DE2"/>
    <w:rsid w:val="00DD709E"/>
    <w:rsid w:val="00DD722F"/>
    <w:rsid w:val="00DD7A2F"/>
    <w:rsid w:val="00DE102B"/>
    <w:rsid w:val="00DE164E"/>
    <w:rsid w:val="00DE249E"/>
    <w:rsid w:val="00DE2C23"/>
    <w:rsid w:val="00DE3549"/>
    <w:rsid w:val="00DE46E7"/>
    <w:rsid w:val="00DE4A99"/>
    <w:rsid w:val="00DE4E10"/>
    <w:rsid w:val="00DE67C2"/>
    <w:rsid w:val="00DE7895"/>
    <w:rsid w:val="00DF064E"/>
    <w:rsid w:val="00DF1D22"/>
    <w:rsid w:val="00DF1EBB"/>
    <w:rsid w:val="00DF2356"/>
    <w:rsid w:val="00DF4300"/>
    <w:rsid w:val="00DF4780"/>
    <w:rsid w:val="00DF5700"/>
    <w:rsid w:val="00DF63E2"/>
    <w:rsid w:val="00E000D9"/>
    <w:rsid w:val="00E016A0"/>
    <w:rsid w:val="00E016C7"/>
    <w:rsid w:val="00E02F12"/>
    <w:rsid w:val="00E03A6B"/>
    <w:rsid w:val="00E046D2"/>
    <w:rsid w:val="00E0553F"/>
    <w:rsid w:val="00E05EDC"/>
    <w:rsid w:val="00E06A88"/>
    <w:rsid w:val="00E10133"/>
    <w:rsid w:val="00E102EE"/>
    <w:rsid w:val="00E105AB"/>
    <w:rsid w:val="00E12891"/>
    <w:rsid w:val="00E12934"/>
    <w:rsid w:val="00E12E47"/>
    <w:rsid w:val="00E12F52"/>
    <w:rsid w:val="00E14121"/>
    <w:rsid w:val="00E14EDF"/>
    <w:rsid w:val="00E14FED"/>
    <w:rsid w:val="00E16A30"/>
    <w:rsid w:val="00E16AF9"/>
    <w:rsid w:val="00E16C27"/>
    <w:rsid w:val="00E17B5B"/>
    <w:rsid w:val="00E2082A"/>
    <w:rsid w:val="00E211AC"/>
    <w:rsid w:val="00E22898"/>
    <w:rsid w:val="00E2302E"/>
    <w:rsid w:val="00E242CA"/>
    <w:rsid w:val="00E24A83"/>
    <w:rsid w:val="00E25281"/>
    <w:rsid w:val="00E257DD"/>
    <w:rsid w:val="00E2652F"/>
    <w:rsid w:val="00E27613"/>
    <w:rsid w:val="00E27D3E"/>
    <w:rsid w:val="00E27F03"/>
    <w:rsid w:val="00E30190"/>
    <w:rsid w:val="00E3043F"/>
    <w:rsid w:val="00E312C9"/>
    <w:rsid w:val="00E3775B"/>
    <w:rsid w:val="00E37D42"/>
    <w:rsid w:val="00E4089D"/>
    <w:rsid w:val="00E40FBD"/>
    <w:rsid w:val="00E419D0"/>
    <w:rsid w:val="00E41AA9"/>
    <w:rsid w:val="00E42051"/>
    <w:rsid w:val="00E42194"/>
    <w:rsid w:val="00E43211"/>
    <w:rsid w:val="00E43728"/>
    <w:rsid w:val="00E44E98"/>
    <w:rsid w:val="00E45D57"/>
    <w:rsid w:val="00E461C7"/>
    <w:rsid w:val="00E5385B"/>
    <w:rsid w:val="00E5423F"/>
    <w:rsid w:val="00E54AD2"/>
    <w:rsid w:val="00E553F8"/>
    <w:rsid w:val="00E55FC0"/>
    <w:rsid w:val="00E56C22"/>
    <w:rsid w:val="00E570A5"/>
    <w:rsid w:val="00E6136E"/>
    <w:rsid w:val="00E6141C"/>
    <w:rsid w:val="00E616DC"/>
    <w:rsid w:val="00E6204C"/>
    <w:rsid w:val="00E6331D"/>
    <w:rsid w:val="00E637C4"/>
    <w:rsid w:val="00E6398E"/>
    <w:rsid w:val="00E639F1"/>
    <w:rsid w:val="00E646A9"/>
    <w:rsid w:val="00E67457"/>
    <w:rsid w:val="00E67EDC"/>
    <w:rsid w:val="00E7039F"/>
    <w:rsid w:val="00E73526"/>
    <w:rsid w:val="00E74588"/>
    <w:rsid w:val="00E74F7E"/>
    <w:rsid w:val="00E753B1"/>
    <w:rsid w:val="00E76FF0"/>
    <w:rsid w:val="00E809A7"/>
    <w:rsid w:val="00E8116E"/>
    <w:rsid w:val="00E8204E"/>
    <w:rsid w:val="00E82876"/>
    <w:rsid w:val="00E8288E"/>
    <w:rsid w:val="00E83AB8"/>
    <w:rsid w:val="00E841B1"/>
    <w:rsid w:val="00E844A8"/>
    <w:rsid w:val="00E84B4C"/>
    <w:rsid w:val="00E84EA3"/>
    <w:rsid w:val="00E9247E"/>
    <w:rsid w:val="00E927C0"/>
    <w:rsid w:val="00E931A4"/>
    <w:rsid w:val="00E93858"/>
    <w:rsid w:val="00E95249"/>
    <w:rsid w:val="00E952ED"/>
    <w:rsid w:val="00E95399"/>
    <w:rsid w:val="00E95829"/>
    <w:rsid w:val="00EA053D"/>
    <w:rsid w:val="00EA26BD"/>
    <w:rsid w:val="00EA316E"/>
    <w:rsid w:val="00EA5EF1"/>
    <w:rsid w:val="00EA6940"/>
    <w:rsid w:val="00EA6E1C"/>
    <w:rsid w:val="00EA73B2"/>
    <w:rsid w:val="00EA7818"/>
    <w:rsid w:val="00EB084E"/>
    <w:rsid w:val="00EB2175"/>
    <w:rsid w:val="00EB2231"/>
    <w:rsid w:val="00EB2A39"/>
    <w:rsid w:val="00EB2AF8"/>
    <w:rsid w:val="00EB3FA2"/>
    <w:rsid w:val="00EB58A1"/>
    <w:rsid w:val="00EB5F0B"/>
    <w:rsid w:val="00EB6390"/>
    <w:rsid w:val="00EB676A"/>
    <w:rsid w:val="00EB7E07"/>
    <w:rsid w:val="00EC1ACD"/>
    <w:rsid w:val="00EC2370"/>
    <w:rsid w:val="00EC3779"/>
    <w:rsid w:val="00EC4654"/>
    <w:rsid w:val="00EC5DD1"/>
    <w:rsid w:val="00ED084F"/>
    <w:rsid w:val="00ED1239"/>
    <w:rsid w:val="00ED1ECB"/>
    <w:rsid w:val="00ED2A8B"/>
    <w:rsid w:val="00ED3BC8"/>
    <w:rsid w:val="00ED3EAF"/>
    <w:rsid w:val="00ED414B"/>
    <w:rsid w:val="00ED4CFF"/>
    <w:rsid w:val="00ED6809"/>
    <w:rsid w:val="00ED6CB5"/>
    <w:rsid w:val="00ED73C7"/>
    <w:rsid w:val="00ED76F2"/>
    <w:rsid w:val="00ED7F0C"/>
    <w:rsid w:val="00EE02A2"/>
    <w:rsid w:val="00EE02E6"/>
    <w:rsid w:val="00EE0477"/>
    <w:rsid w:val="00EE0537"/>
    <w:rsid w:val="00EE07FD"/>
    <w:rsid w:val="00EE186D"/>
    <w:rsid w:val="00EE23F6"/>
    <w:rsid w:val="00EE39F2"/>
    <w:rsid w:val="00EE4C30"/>
    <w:rsid w:val="00EE553C"/>
    <w:rsid w:val="00EE5693"/>
    <w:rsid w:val="00EE589E"/>
    <w:rsid w:val="00EE7390"/>
    <w:rsid w:val="00EE75B0"/>
    <w:rsid w:val="00EE76CA"/>
    <w:rsid w:val="00EF0576"/>
    <w:rsid w:val="00EF0691"/>
    <w:rsid w:val="00EF4A03"/>
    <w:rsid w:val="00EF5570"/>
    <w:rsid w:val="00EF6563"/>
    <w:rsid w:val="00EF6EC8"/>
    <w:rsid w:val="00EF7B61"/>
    <w:rsid w:val="00F005A4"/>
    <w:rsid w:val="00F010D5"/>
    <w:rsid w:val="00F02439"/>
    <w:rsid w:val="00F07111"/>
    <w:rsid w:val="00F10611"/>
    <w:rsid w:val="00F12382"/>
    <w:rsid w:val="00F12E96"/>
    <w:rsid w:val="00F13F66"/>
    <w:rsid w:val="00F16264"/>
    <w:rsid w:val="00F17817"/>
    <w:rsid w:val="00F21215"/>
    <w:rsid w:val="00F22566"/>
    <w:rsid w:val="00F2334E"/>
    <w:rsid w:val="00F236F8"/>
    <w:rsid w:val="00F254BD"/>
    <w:rsid w:val="00F27B08"/>
    <w:rsid w:val="00F34673"/>
    <w:rsid w:val="00F34879"/>
    <w:rsid w:val="00F35FC3"/>
    <w:rsid w:val="00F369A5"/>
    <w:rsid w:val="00F369DD"/>
    <w:rsid w:val="00F424B2"/>
    <w:rsid w:val="00F43414"/>
    <w:rsid w:val="00F4350C"/>
    <w:rsid w:val="00F44666"/>
    <w:rsid w:val="00F449AA"/>
    <w:rsid w:val="00F4672B"/>
    <w:rsid w:val="00F51F1F"/>
    <w:rsid w:val="00F52884"/>
    <w:rsid w:val="00F53672"/>
    <w:rsid w:val="00F5574F"/>
    <w:rsid w:val="00F559F5"/>
    <w:rsid w:val="00F56CB3"/>
    <w:rsid w:val="00F56FFD"/>
    <w:rsid w:val="00F57105"/>
    <w:rsid w:val="00F60BCD"/>
    <w:rsid w:val="00F614DB"/>
    <w:rsid w:val="00F62EB5"/>
    <w:rsid w:val="00F638D8"/>
    <w:rsid w:val="00F66AC3"/>
    <w:rsid w:val="00F66F01"/>
    <w:rsid w:val="00F67101"/>
    <w:rsid w:val="00F671A9"/>
    <w:rsid w:val="00F673A3"/>
    <w:rsid w:val="00F70915"/>
    <w:rsid w:val="00F7096C"/>
    <w:rsid w:val="00F73F9F"/>
    <w:rsid w:val="00F74B3E"/>
    <w:rsid w:val="00F7623A"/>
    <w:rsid w:val="00F76D6D"/>
    <w:rsid w:val="00F8026C"/>
    <w:rsid w:val="00F80D9D"/>
    <w:rsid w:val="00F80F5E"/>
    <w:rsid w:val="00F81937"/>
    <w:rsid w:val="00F8195A"/>
    <w:rsid w:val="00F8214F"/>
    <w:rsid w:val="00F8234D"/>
    <w:rsid w:val="00F82CDA"/>
    <w:rsid w:val="00F8320D"/>
    <w:rsid w:val="00F84B39"/>
    <w:rsid w:val="00F852A8"/>
    <w:rsid w:val="00F85789"/>
    <w:rsid w:val="00F85D83"/>
    <w:rsid w:val="00F91D74"/>
    <w:rsid w:val="00F92A60"/>
    <w:rsid w:val="00F94522"/>
    <w:rsid w:val="00F94C13"/>
    <w:rsid w:val="00F94D47"/>
    <w:rsid w:val="00F967AF"/>
    <w:rsid w:val="00F969A1"/>
    <w:rsid w:val="00F975F0"/>
    <w:rsid w:val="00F97C76"/>
    <w:rsid w:val="00FA29C2"/>
    <w:rsid w:val="00FA340B"/>
    <w:rsid w:val="00FA5CE9"/>
    <w:rsid w:val="00FA653B"/>
    <w:rsid w:val="00FA6946"/>
    <w:rsid w:val="00FB2B80"/>
    <w:rsid w:val="00FB3139"/>
    <w:rsid w:val="00FB3D52"/>
    <w:rsid w:val="00FB4384"/>
    <w:rsid w:val="00FB5AFA"/>
    <w:rsid w:val="00FB63DD"/>
    <w:rsid w:val="00FB6879"/>
    <w:rsid w:val="00FC0031"/>
    <w:rsid w:val="00FC0F5D"/>
    <w:rsid w:val="00FC3885"/>
    <w:rsid w:val="00FC6406"/>
    <w:rsid w:val="00FC7F58"/>
    <w:rsid w:val="00FD0BA1"/>
    <w:rsid w:val="00FD0D96"/>
    <w:rsid w:val="00FD1158"/>
    <w:rsid w:val="00FD2C89"/>
    <w:rsid w:val="00FD3D31"/>
    <w:rsid w:val="00FD4251"/>
    <w:rsid w:val="00FD5C47"/>
    <w:rsid w:val="00FD7816"/>
    <w:rsid w:val="00FD7DB5"/>
    <w:rsid w:val="00FE1933"/>
    <w:rsid w:val="00FE2622"/>
    <w:rsid w:val="00FE2CA9"/>
    <w:rsid w:val="00FE371C"/>
    <w:rsid w:val="00FE423A"/>
    <w:rsid w:val="00FE43F8"/>
    <w:rsid w:val="00FE45E3"/>
    <w:rsid w:val="00FE4A26"/>
    <w:rsid w:val="00FE6951"/>
    <w:rsid w:val="00FE7187"/>
    <w:rsid w:val="00FE74F5"/>
    <w:rsid w:val="00FF0FEC"/>
    <w:rsid w:val="00FF5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B9D6EFB"/>
  <w15:chartTrackingRefBased/>
  <w15:docId w15:val="{24683695-214E-4F09-B4E7-5F13E8F0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BodyText2">
    <w:name w:val="Body Text 2"/>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lp1,CP-UC,CP-Punkty,Bullet List,List - bullets,Equipment,Bullet 1,List Paragraph Char Char,b1,Figure_n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
      </w:numPr>
    </w:pPr>
  </w:style>
  <w:style w:type="numbering" w:customStyle="1" w:styleId="WWNum66">
    <w:name w:val="WWNum66"/>
    <w:basedOn w:val="Bezlisty"/>
    <w:rsid w:val="0089046C"/>
    <w:pPr>
      <w:numPr>
        <w:numId w:val="5"/>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11"/>
      </w:numPr>
    </w:pPr>
  </w:style>
  <w:style w:type="numbering" w:customStyle="1" w:styleId="WWNum70">
    <w:name w:val="WWNum70"/>
    <w:basedOn w:val="Bezlisty"/>
    <w:rsid w:val="00E8288E"/>
    <w:pPr>
      <w:numPr>
        <w:numId w:val="12"/>
      </w:numPr>
    </w:pPr>
  </w:style>
  <w:style w:type="numbering" w:customStyle="1" w:styleId="WWNum73">
    <w:name w:val="WWNum73"/>
    <w:basedOn w:val="Bezlisty"/>
    <w:rsid w:val="00E8288E"/>
    <w:pPr>
      <w:numPr>
        <w:numId w:val="13"/>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lp1 Znak,CP-UC Znak,CP-Punkty Znak,b1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444736755">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524856800">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2196</Words>
  <Characters>13176</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Różana</dc:title>
  <dc:subject/>
  <dc:creator>MCUW</dc:creator>
  <cp:keywords/>
  <cp:lastModifiedBy>Paweł</cp:lastModifiedBy>
  <cp:revision>2</cp:revision>
  <cp:lastPrinted>2025-10-06T08:54:00Z</cp:lastPrinted>
  <dcterms:created xsi:type="dcterms:W3CDTF">2025-11-28T13:24:00Z</dcterms:created>
  <dcterms:modified xsi:type="dcterms:W3CDTF">2025-11-28T13:24:00Z</dcterms:modified>
</cp:coreProperties>
</file>